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A37D6" w14:textId="6EDC2D9A" w:rsidR="00252FEC" w:rsidRPr="00A95C4A" w:rsidRDefault="000C0E1D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PROJEKT UMOWY</w:t>
      </w:r>
      <w:r w:rsidR="00B764C4" w:rsidRPr="00A95C4A">
        <w:rPr>
          <w:rFonts w:ascii="Garamond" w:hAnsi="Garamond"/>
          <w:sz w:val="22"/>
          <w:szCs w:val="22"/>
        </w:rPr>
        <w:t xml:space="preserve"> CZĘŚĆ 1</w:t>
      </w:r>
    </w:p>
    <w:p w14:paraId="4C8CEA67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zawarta w dniu                                                                                                    roku w Sosnowcu pomiędzy:</w:t>
      </w:r>
    </w:p>
    <w:p w14:paraId="55094D34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60E3B149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GMINĄ SOSNOWIEC</w:t>
      </w:r>
    </w:p>
    <w:p w14:paraId="1A151EDB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41-200 Sosnowiec, aleja Zwycięstwa 20</w:t>
      </w:r>
    </w:p>
    <w:p w14:paraId="374D6929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NIP: 644-345-36-72</w:t>
      </w:r>
    </w:p>
    <w:p w14:paraId="2FC82D2D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w imieniu której występuje</w:t>
      </w:r>
    </w:p>
    <w:p w14:paraId="2D79E4AD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MIEJSKI ZAKŁAD USŁUG KOMUNALNYCH </w:t>
      </w:r>
    </w:p>
    <w:p w14:paraId="384685B5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41-2</w:t>
      </w:r>
      <w:r w:rsidR="004E250F" w:rsidRPr="00A95C4A">
        <w:rPr>
          <w:rFonts w:ascii="Garamond" w:hAnsi="Garamond"/>
          <w:sz w:val="22"/>
          <w:szCs w:val="22"/>
        </w:rPr>
        <w:t>14</w:t>
      </w:r>
      <w:r w:rsidRPr="00A95C4A">
        <w:rPr>
          <w:rFonts w:ascii="Garamond" w:hAnsi="Garamond"/>
          <w:sz w:val="22"/>
          <w:szCs w:val="22"/>
        </w:rPr>
        <w:t xml:space="preserve"> Sosnowiec, ul. Plonów 22</w:t>
      </w:r>
      <w:r w:rsidR="004E250F" w:rsidRPr="00A95C4A">
        <w:rPr>
          <w:rFonts w:ascii="Garamond" w:hAnsi="Garamond"/>
          <w:sz w:val="22"/>
          <w:szCs w:val="22"/>
        </w:rPr>
        <w:t>i</w:t>
      </w:r>
      <w:r w:rsidRPr="00A95C4A">
        <w:rPr>
          <w:rFonts w:ascii="Garamond" w:hAnsi="Garamond"/>
          <w:sz w:val="22"/>
          <w:szCs w:val="22"/>
        </w:rPr>
        <w:t>,</w:t>
      </w:r>
    </w:p>
    <w:p w14:paraId="048447D3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zwany dalej „Zamawiającym” reprezentowany przez </w:t>
      </w:r>
    </w:p>
    <w:p w14:paraId="61C41FAD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proofErr w:type="gramStart"/>
      <w:r w:rsidRPr="00A95C4A">
        <w:rPr>
          <w:rFonts w:ascii="Garamond" w:hAnsi="Garamond"/>
          <w:sz w:val="22"/>
          <w:szCs w:val="22"/>
        </w:rPr>
        <w:t>Dyrektora  –</w:t>
      </w:r>
      <w:proofErr w:type="gramEnd"/>
      <w:r w:rsidRPr="00A95C4A">
        <w:rPr>
          <w:rFonts w:ascii="Garamond" w:hAnsi="Garamond"/>
          <w:sz w:val="22"/>
          <w:szCs w:val="22"/>
        </w:rPr>
        <w:t xml:space="preserve">         Rafała Łydka      </w:t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</w:r>
    </w:p>
    <w:p w14:paraId="3C000843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6849D910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a </w:t>
      </w:r>
    </w:p>
    <w:p w14:paraId="74193C23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(w przypadku spółek prawa handlowego)</w:t>
      </w:r>
    </w:p>
    <w:p w14:paraId="0724F830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30520B73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zarejestrowanym w Sądzie Rejonowym w .............................., Wydział   ...............................................................</w:t>
      </w:r>
    </w:p>
    <w:p w14:paraId="568E1597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Gospodarczy Krajowego Rejestru Sądowego pod numerem KRS ..............................., kapitał zakładowy                       w wysokości ……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.(dotyczy spółki</w:t>
      </w:r>
    </w:p>
    <w:p w14:paraId="23DF2164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z o.o. i spółki akcyjnej), opłacony w części/w całości (dotyczy spółki akcyjnej), posiadającym REGON: .............................. i NIP: .............................., reprezentowanym przez: ................................................................</w:t>
      </w:r>
    </w:p>
    <w:p w14:paraId="4210C382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 </w:t>
      </w:r>
    </w:p>
    <w:p w14:paraId="18292553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(w przypadku osoby fizycznej prowadzącej działalność gospodarczą)</w:t>
      </w:r>
    </w:p>
    <w:p w14:paraId="7D89A57C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……………………………… prowadzącym działalność gospodarczą pod nazwą ...........................................……….............................................................… na podstawie wpisu do Centralnej Ewidencji i Informacji o Działalności Gospodarczej prowadzonej przez Ministra Gospodarki, zamieszkałym 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.…………..........................………………………….…   legitymującym się dowodem osobistym (</w:t>
      </w:r>
      <w:proofErr w:type="gramStart"/>
      <w:r w:rsidRPr="00A95C4A">
        <w:rPr>
          <w:rFonts w:ascii="Garamond" w:hAnsi="Garamond"/>
          <w:sz w:val="22"/>
          <w:szCs w:val="22"/>
        </w:rPr>
        <w:t>seria  i</w:t>
      </w:r>
      <w:proofErr w:type="gramEnd"/>
      <w:r w:rsidRPr="00A95C4A">
        <w:rPr>
          <w:rFonts w:ascii="Garamond" w:hAnsi="Garamond"/>
          <w:sz w:val="22"/>
          <w:szCs w:val="22"/>
        </w:rPr>
        <w:t xml:space="preserve">  numer)........................................................................, posiadającym REGON: ..................................... i NIP: ..........................................................,</w:t>
      </w:r>
    </w:p>
    <w:p w14:paraId="249E7910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(w przypadku spółki cywilnej)</w:t>
      </w:r>
    </w:p>
    <w:p w14:paraId="6E972DC1" w14:textId="63603F86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……………………………………….... prowadzącym działalność gospodarczą pod nazwą …………………………………………………............................................................…… zamieszkałym ………………………………………, legitymującym się dowodem osobistym (seria                                              i numer) ....................................................………… wpisanym do Centralnej Ewidencji                                               i Informacji o Działalności Gospodarczej prowadzonej przez Ministra </w:t>
      </w:r>
      <w:proofErr w:type="gramStart"/>
      <w:r w:rsidRPr="00A95C4A">
        <w:rPr>
          <w:rFonts w:ascii="Garamond" w:hAnsi="Garamond"/>
          <w:sz w:val="22"/>
          <w:szCs w:val="22"/>
        </w:rPr>
        <w:t>Gospodarki,…</w:t>
      </w:r>
      <w:proofErr w:type="gramEnd"/>
      <w:r w:rsidRPr="00A95C4A">
        <w:rPr>
          <w:rFonts w:ascii="Garamond" w:hAnsi="Garamond"/>
          <w:sz w:val="22"/>
          <w:szCs w:val="22"/>
        </w:rPr>
        <w:t xml:space="preserve">…………………………. prowadzącym działalność gospodarczą pod </w:t>
      </w:r>
      <w:proofErr w:type="gramStart"/>
      <w:r w:rsidRPr="00A95C4A">
        <w:rPr>
          <w:rFonts w:ascii="Garamond" w:hAnsi="Garamond"/>
          <w:sz w:val="22"/>
          <w:szCs w:val="22"/>
        </w:rPr>
        <w:t>nazwą  …</w:t>
      </w:r>
      <w:proofErr w:type="gramEnd"/>
      <w:r w:rsidRPr="00A95C4A">
        <w:rPr>
          <w:rFonts w:ascii="Garamond" w:hAnsi="Garamond"/>
          <w:sz w:val="22"/>
          <w:szCs w:val="22"/>
        </w:rPr>
        <w:t>………………… zamieszkałym  …………….……………….……………… legitymującym się dowodem osobistym (</w:t>
      </w:r>
      <w:proofErr w:type="gramStart"/>
      <w:r w:rsidRPr="00A95C4A">
        <w:rPr>
          <w:rFonts w:ascii="Garamond" w:hAnsi="Garamond"/>
          <w:sz w:val="22"/>
          <w:szCs w:val="22"/>
        </w:rPr>
        <w:t>seria  i</w:t>
      </w:r>
      <w:proofErr w:type="gramEnd"/>
      <w:r w:rsidRPr="00A95C4A">
        <w:rPr>
          <w:rFonts w:ascii="Garamond" w:hAnsi="Garamond"/>
          <w:sz w:val="22"/>
          <w:szCs w:val="22"/>
        </w:rPr>
        <w:t xml:space="preserve"> numer) .............................. wpisanym do Centralnej Ewidencji i Informacji o Działalności Gospodarczej prowadzonej  przez Ministra Gospodarki prowadzącymi działalność </w:t>
      </w:r>
      <w:r w:rsidRPr="00A95C4A">
        <w:rPr>
          <w:rFonts w:ascii="Garamond" w:hAnsi="Garamond"/>
          <w:sz w:val="22"/>
          <w:szCs w:val="22"/>
        </w:rPr>
        <w:lastRenderedPageBreak/>
        <w:t>gospodarczą w formie spółki cywilnej pod</w:t>
      </w:r>
      <w:r w:rsidR="003D79EE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nazwą………………........................................................................................ posiadającym REGON……………………………… i NIP ………………………………………......…........ </w:t>
      </w:r>
    </w:p>
    <w:p w14:paraId="38C3483D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(w przypadku wykonawców wspólnie ubiegających się o udzielenie zamówienia, na przykład </w:t>
      </w:r>
      <w:r w:rsidRPr="00A95C4A">
        <w:rPr>
          <w:rFonts w:ascii="Garamond" w:hAnsi="Garamond"/>
          <w:sz w:val="22"/>
          <w:szCs w:val="22"/>
        </w:rPr>
        <w:br/>
        <w:t>w ramach konsorcjum)</w:t>
      </w:r>
    </w:p>
    <w:p w14:paraId="36B72134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(w przypadku spółki prawa handlowego)</w:t>
      </w:r>
    </w:p>
    <w:p w14:paraId="2A81A7F3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1......................................................................................................................................................................................</w:t>
      </w:r>
    </w:p>
    <w:p w14:paraId="4B14E9DF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zarejestrowanym w Sądzie Rejonowym w .............................., Wydział ............................ </w:t>
      </w:r>
      <w:proofErr w:type="gramStart"/>
      <w:r w:rsidRPr="00A95C4A">
        <w:rPr>
          <w:rFonts w:ascii="Garamond" w:hAnsi="Garamond"/>
          <w:sz w:val="22"/>
          <w:szCs w:val="22"/>
        </w:rPr>
        <w:t>Gospodarczy  Krajowego</w:t>
      </w:r>
      <w:proofErr w:type="gramEnd"/>
      <w:r w:rsidRPr="00A95C4A">
        <w:rPr>
          <w:rFonts w:ascii="Garamond" w:hAnsi="Garamond"/>
          <w:sz w:val="22"/>
          <w:szCs w:val="22"/>
        </w:rPr>
        <w:t xml:space="preserve"> Rejestru Sądowego pod numerem KRS ..............................., kapitał   zakładowy   w  wysokości     ………………..  </w:t>
      </w:r>
    </w:p>
    <w:p w14:paraId="7C5CEC9F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(dotyczy spółki z o. o.  </w:t>
      </w:r>
      <w:proofErr w:type="gramStart"/>
      <w:r w:rsidRPr="00A95C4A">
        <w:rPr>
          <w:rFonts w:ascii="Garamond" w:hAnsi="Garamond"/>
          <w:sz w:val="22"/>
          <w:szCs w:val="22"/>
        </w:rPr>
        <w:t>i  spółki</w:t>
      </w:r>
      <w:proofErr w:type="gramEnd"/>
      <w:r w:rsidRPr="00A95C4A">
        <w:rPr>
          <w:rFonts w:ascii="Garamond" w:hAnsi="Garamond"/>
          <w:sz w:val="22"/>
          <w:szCs w:val="22"/>
        </w:rPr>
        <w:t xml:space="preserve"> :akcyjnej), opłacony w całości/ w  części  (dotyczy spółki akcyjnej), posiadającym REGON: .............................. i NIP: .............................., reprezentowanym przez:................................................................................................................................................................................</w:t>
      </w:r>
    </w:p>
    <w:p w14:paraId="13EE7D16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lub (w przypadku osoby fizycznej prowadzącej działalność gospodarczą)</w:t>
      </w:r>
    </w:p>
    <w:p w14:paraId="3F416911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2. ………………………………, </w:t>
      </w:r>
      <w:proofErr w:type="gramStart"/>
      <w:r w:rsidRPr="00A95C4A">
        <w:rPr>
          <w:rFonts w:ascii="Garamond" w:hAnsi="Garamond"/>
          <w:sz w:val="22"/>
          <w:szCs w:val="22"/>
        </w:rPr>
        <w:t>prowadzącym  działalność</w:t>
      </w:r>
      <w:proofErr w:type="gramEnd"/>
      <w:r w:rsidRPr="00A95C4A">
        <w:rPr>
          <w:rFonts w:ascii="Garamond" w:hAnsi="Garamond"/>
          <w:sz w:val="22"/>
          <w:szCs w:val="22"/>
        </w:rPr>
        <w:t xml:space="preserve">  gospodarczą  pod nazwą …………………………. zam. ……………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 xml:space="preserve">.……………………. legitymującym się dowodem osobistym (seria i numer) ............................................................, wpisanym do Centralnej Ewidencji </w:t>
      </w:r>
      <w:r w:rsidRPr="00A95C4A">
        <w:rPr>
          <w:rFonts w:ascii="Garamond" w:hAnsi="Garamond"/>
          <w:sz w:val="22"/>
          <w:szCs w:val="22"/>
        </w:rPr>
        <w:br/>
        <w:t xml:space="preserve">i Informacji o Działalności Gospodarczej prowadzonej przez </w:t>
      </w:r>
      <w:proofErr w:type="gramStart"/>
      <w:r w:rsidRPr="00A95C4A">
        <w:rPr>
          <w:rFonts w:ascii="Garamond" w:hAnsi="Garamond"/>
          <w:sz w:val="22"/>
          <w:szCs w:val="22"/>
        </w:rPr>
        <w:t>Ministra  Gospodarki</w:t>
      </w:r>
      <w:proofErr w:type="gramEnd"/>
      <w:r w:rsidRPr="00A95C4A">
        <w:rPr>
          <w:rFonts w:ascii="Garamond" w:hAnsi="Garamond"/>
          <w:sz w:val="22"/>
          <w:szCs w:val="22"/>
        </w:rPr>
        <w:t>, posiadającym REGON:.................. i NIP: ................................................... ,</w:t>
      </w:r>
    </w:p>
    <w:p w14:paraId="4B68943B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reprezentowanymi przez pełnomocnika do reprezentowania ich w postępowaniu o udzielenie zamówienia                  i zawarcia umowy w sprawie zamówienia publicznego, na podstawie pełnomocnictwa nr ….............                            z </w:t>
      </w:r>
      <w:proofErr w:type="gramStart"/>
      <w:r w:rsidRPr="00A95C4A">
        <w:rPr>
          <w:rFonts w:ascii="Garamond" w:hAnsi="Garamond"/>
          <w:sz w:val="22"/>
          <w:szCs w:val="22"/>
        </w:rPr>
        <w:t>dnia:................</w:t>
      </w:r>
      <w:proofErr w:type="gramEnd"/>
      <w:r w:rsidRPr="00A95C4A">
        <w:rPr>
          <w:rFonts w:ascii="Garamond" w:hAnsi="Garamond"/>
          <w:sz w:val="22"/>
          <w:szCs w:val="22"/>
        </w:rPr>
        <w:t>……………………………………. (Lider Konsorcjum), reprezentowanego przez:</w:t>
      </w:r>
    </w:p>
    <w:p w14:paraId="060B7A39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1)   ………………………………………............…….</w:t>
      </w:r>
    </w:p>
    <w:p w14:paraId="015C8792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2)   ……………...........………………………………..  </w:t>
      </w:r>
    </w:p>
    <w:p w14:paraId="55C99B9E" w14:textId="77777777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zwanym/ą dalej „Wykonawcą</w:t>
      </w:r>
      <w:proofErr w:type="gramStart"/>
      <w:r w:rsidRPr="00A95C4A">
        <w:rPr>
          <w:rFonts w:ascii="Garamond" w:hAnsi="Garamond"/>
          <w:sz w:val="22"/>
          <w:szCs w:val="22"/>
        </w:rPr>
        <w:t>”..</w:t>
      </w:r>
      <w:proofErr w:type="gramEnd"/>
      <w:r w:rsidRPr="00A95C4A">
        <w:rPr>
          <w:rFonts w:ascii="Garamond" w:hAnsi="Garamond"/>
          <w:sz w:val="22"/>
          <w:szCs w:val="22"/>
        </w:rPr>
        <w:t xml:space="preserve">  </w:t>
      </w:r>
    </w:p>
    <w:p w14:paraId="3263E35A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3D15C8AA" w14:textId="2AC3AFAC" w:rsidR="00252FEC" w:rsidRPr="00A95C4A" w:rsidRDefault="00252FEC" w:rsidP="003D79E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w rezultacie dokonania przez Zamawiającego wyboru oferty Wykonawcy, w drodze postępowania  </w:t>
      </w:r>
      <w:r w:rsidR="00856633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>o udzielnie zamówienia publicznego nr ZP</w:t>
      </w:r>
      <w:r w:rsidR="00856633" w:rsidRPr="00A95C4A">
        <w:rPr>
          <w:rFonts w:ascii="Garamond" w:hAnsi="Garamond"/>
          <w:sz w:val="22"/>
          <w:szCs w:val="22"/>
        </w:rPr>
        <w:t xml:space="preserve"> 131</w:t>
      </w:r>
      <w:r w:rsidRPr="00A95C4A">
        <w:rPr>
          <w:rFonts w:ascii="Garamond" w:hAnsi="Garamond"/>
          <w:sz w:val="22"/>
          <w:szCs w:val="22"/>
        </w:rPr>
        <w:t xml:space="preserve">/2020, w   trybie   przetargu   nieograniczonego, </w:t>
      </w:r>
      <w:proofErr w:type="gramStart"/>
      <w:r w:rsidRPr="00A95C4A">
        <w:rPr>
          <w:rFonts w:ascii="Garamond" w:hAnsi="Garamond"/>
          <w:sz w:val="22"/>
          <w:szCs w:val="22"/>
        </w:rPr>
        <w:t>poniżej  kwot</w:t>
      </w:r>
      <w:proofErr w:type="gramEnd"/>
      <w:r w:rsidRPr="00A95C4A">
        <w:rPr>
          <w:rFonts w:ascii="Garamond" w:hAnsi="Garamond"/>
          <w:sz w:val="22"/>
          <w:szCs w:val="22"/>
        </w:rPr>
        <w:t xml:space="preserve">  określonych  w przepisach wydanych na podst. art. 11 ust. 8  </w:t>
      </w:r>
      <w:proofErr w:type="spellStart"/>
      <w:r w:rsidRPr="00A95C4A">
        <w:rPr>
          <w:rFonts w:ascii="Garamond" w:hAnsi="Garamond"/>
          <w:sz w:val="22"/>
          <w:szCs w:val="22"/>
        </w:rPr>
        <w:t>uPzp</w:t>
      </w:r>
      <w:proofErr w:type="spellEnd"/>
      <w:r w:rsidRPr="00A95C4A">
        <w:rPr>
          <w:rFonts w:ascii="Garamond" w:hAnsi="Garamond"/>
          <w:sz w:val="22"/>
          <w:szCs w:val="22"/>
        </w:rPr>
        <w:t xml:space="preserve">, została zawarta umowa  </w:t>
      </w:r>
      <w:r w:rsidR="00856633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o następującej treści.                                                                                     </w:t>
      </w:r>
    </w:p>
    <w:p w14:paraId="6B072F8B" w14:textId="30372F81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27D05E92" w14:textId="4FD2EDA0" w:rsidR="000C0E1D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</w:t>
      </w:r>
    </w:p>
    <w:p w14:paraId="7C220A79" w14:textId="2B73D890" w:rsidR="00252FEC" w:rsidRPr="00A95C4A" w:rsidRDefault="000C0E1D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Wykonawca przyjmuje do wykonania usługę w zakresie i cenie zgodnej z SIWZ i </w:t>
      </w:r>
      <w:proofErr w:type="gramStart"/>
      <w:r w:rsidR="00252FEC" w:rsidRPr="00A95C4A">
        <w:rPr>
          <w:rFonts w:ascii="Garamond" w:hAnsi="Garamond"/>
          <w:sz w:val="22"/>
          <w:szCs w:val="22"/>
        </w:rPr>
        <w:t>złożoną  ofertą</w:t>
      </w:r>
      <w:proofErr w:type="gramEnd"/>
      <w:r w:rsidR="001A4A15" w:rsidRPr="00A95C4A">
        <w:rPr>
          <w:rFonts w:ascii="Garamond" w:hAnsi="Garamond"/>
          <w:sz w:val="22"/>
          <w:szCs w:val="22"/>
        </w:rPr>
        <w:t xml:space="preserve"> na post</w:t>
      </w:r>
      <w:r w:rsidR="00C22919" w:rsidRPr="00A95C4A">
        <w:rPr>
          <w:rFonts w:ascii="Garamond" w:hAnsi="Garamond"/>
          <w:sz w:val="22"/>
          <w:szCs w:val="22"/>
        </w:rPr>
        <w:t>ę</w:t>
      </w:r>
      <w:r w:rsidR="001A4A15" w:rsidRPr="00A95C4A">
        <w:rPr>
          <w:rFonts w:ascii="Garamond" w:hAnsi="Garamond"/>
          <w:sz w:val="22"/>
          <w:szCs w:val="22"/>
        </w:rPr>
        <w:t>powanie w zakresie: „</w:t>
      </w:r>
      <w:r w:rsidR="00252FEC" w:rsidRPr="00A95C4A">
        <w:rPr>
          <w:rFonts w:ascii="Garamond" w:hAnsi="Garamond"/>
          <w:sz w:val="22"/>
          <w:szCs w:val="22"/>
        </w:rPr>
        <w:t>Spra</w:t>
      </w:r>
      <w:r w:rsidR="001A4A15" w:rsidRPr="00A95C4A">
        <w:rPr>
          <w:rFonts w:ascii="Garamond" w:hAnsi="Garamond"/>
          <w:sz w:val="22"/>
          <w:szCs w:val="22"/>
        </w:rPr>
        <w:t xml:space="preserve">wowania </w:t>
      </w:r>
      <w:r w:rsidR="00252FEC" w:rsidRPr="00A95C4A">
        <w:rPr>
          <w:rFonts w:ascii="Garamond" w:hAnsi="Garamond"/>
          <w:sz w:val="22"/>
          <w:szCs w:val="22"/>
        </w:rPr>
        <w:t>pełnej</w:t>
      </w:r>
      <w:r w:rsidR="00C22919" w:rsidRPr="00A95C4A">
        <w:rPr>
          <w:rFonts w:ascii="Garamond" w:hAnsi="Garamond"/>
          <w:sz w:val="22"/>
          <w:szCs w:val="22"/>
        </w:rPr>
        <w:t xml:space="preserve"> kompleksowej </w:t>
      </w:r>
      <w:r w:rsidR="00252FEC" w:rsidRPr="00A95C4A">
        <w:rPr>
          <w:rFonts w:ascii="Garamond" w:hAnsi="Garamond"/>
          <w:sz w:val="22"/>
          <w:szCs w:val="22"/>
        </w:rPr>
        <w:t>opieki</w:t>
      </w:r>
      <w:r w:rsidR="00C22919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weterynaryjnej</w:t>
      </w:r>
      <w:r w:rsidR="00C22919" w:rsidRPr="00A95C4A">
        <w:rPr>
          <w:rFonts w:ascii="Garamond" w:hAnsi="Garamond"/>
          <w:sz w:val="22"/>
          <w:szCs w:val="22"/>
        </w:rPr>
        <w:t xml:space="preserve"> zwierząt utrzymywanych </w:t>
      </w:r>
      <w:r w:rsidR="00252FEC" w:rsidRPr="00A95C4A">
        <w:rPr>
          <w:rFonts w:ascii="Garamond" w:hAnsi="Garamond"/>
          <w:sz w:val="22"/>
          <w:szCs w:val="22"/>
        </w:rPr>
        <w:t>w OGRODZIE ZOOLOGICZNYM w Sosnowcu (w dwóch lokalizacjach</w:t>
      </w:r>
      <w:r w:rsidR="00C22919" w:rsidRPr="00A95C4A">
        <w:rPr>
          <w:rFonts w:ascii="Garamond" w:hAnsi="Garamond"/>
          <w:sz w:val="22"/>
          <w:szCs w:val="22"/>
        </w:rPr>
        <w:t>)</w:t>
      </w:r>
      <w:r w:rsidR="00252FEC" w:rsidRPr="00A95C4A">
        <w:rPr>
          <w:rFonts w:ascii="Garamond" w:hAnsi="Garamond"/>
          <w:sz w:val="22"/>
          <w:szCs w:val="22"/>
        </w:rPr>
        <w:t xml:space="preserve"> </w:t>
      </w:r>
      <w:r w:rsidR="001F7289" w:rsidRPr="00A95C4A">
        <w:rPr>
          <w:rFonts w:ascii="Garamond" w:hAnsi="Garamond"/>
          <w:sz w:val="22"/>
          <w:szCs w:val="22"/>
        </w:rPr>
        <w:t xml:space="preserve">znajdującym się w strukturze organizacyjnej Miejskiego Zakładu Usług Komunalnych </w:t>
      </w:r>
      <w:r w:rsidR="00252FEC" w:rsidRPr="00A95C4A">
        <w:rPr>
          <w:rFonts w:ascii="Garamond" w:hAnsi="Garamond"/>
          <w:sz w:val="22"/>
          <w:szCs w:val="22"/>
        </w:rPr>
        <w:t xml:space="preserve">zgodnie </w:t>
      </w:r>
      <w:r w:rsidR="001F7289" w:rsidRPr="00A95C4A">
        <w:rPr>
          <w:rFonts w:ascii="Garamond" w:hAnsi="Garamond"/>
          <w:sz w:val="22"/>
          <w:szCs w:val="22"/>
        </w:rPr>
        <w:br/>
      </w:r>
      <w:r w:rsidR="00252FEC" w:rsidRPr="00A95C4A">
        <w:rPr>
          <w:rFonts w:ascii="Garamond" w:hAnsi="Garamond"/>
          <w:sz w:val="22"/>
          <w:szCs w:val="22"/>
        </w:rPr>
        <w:t>z posiadaną wiedzą medyczną, zasadami etyki zawodowej oraz obowiązującymi</w:t>
      </w:r>
      <w:r w:rsidR="0077704D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przepisami w zakresie świadczenia usług weterynaryjnych.</w:t>
      </w:r>
    </w:p>
    <w:p w14:paraId="40F8B8D8" w14:textId="3A90F714" w:rsidR="00252FEC" w:rsidRPr="00A95C4A" w:rsidRDefault="000C0E1D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lastRenderedPageBreak/>
        <w:t>2.</w:t>
      </w:r>
      <w:r w:rsidR="00A1032B"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W zakresie sprawowania pełnej </w:t>
      </w:r>
      <w:proofErr w:type="gramStart"/>
      <w:r w:rsidR="00252FEC" w:rsidRPr="00A95C4A">
        <w:rPr>
          <w:rFonts w:ascii="Garamond" w:hAnsi="Garamond"/>
          <w:sz w:val="22"/>
          <w:szCs w:val="22"/>
        </w:rPr>
        <w:t>opieki  weterynaryjnej</w:t>
      </w:r>
      <w:proofErr w:type="gramEnd"/>
      <w:r w:rsidR="00252FEC" w:rsidRPr="00A95C4A">
        <w:rPr>
          <w:rFonts w:ascii="Garamond" w:hAnsi="Garamond"/>
          <w:sz w:val="22"/>
          <w:szCs w:val="22"/>
        </w:rPr>
        <w:t xml:space="preserve"> Wykonawca zobowiązany jest do:</w:t>
      </w:r>
    </w:p>
    <w:p w14:paraId="20D81E19" w14:textId="4D9731BC" w:rsidR="00252FEC" w:rsidRPr="00A95C4A" w:rsidRDefault="000C0E1D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a)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świadczenia </w:t>
      </w:r>
      <w:proofErr w:type="gramStart"/>
      <w:r w:rsidR="00252FEC" w:rsidRPr="00A95C4A">
        <w:rPr>
          <w:rFonts w:ascii="Garamond" w:hAnsi="Garamond"/>
          <w:sz w:val="22"/>
          <w:szCs w:val="22"/>
        </w:rPr>
        <w:t>usług :</w:t>
      </w:r>
      <w:proofErr w:type="gramEnd"/>
    </w:p>
    <w:p w14:paraId="1E076094" w14:textId="6E85809E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A1032B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w dni robocze:</w:t>
      </w:r>
    </w:p>
    <w:p w14:paraId="1C10C9C9" w14:textId="189ABDF7" w:rsidR="004E250F" w:rsidRPr="00A95C4A" w:rsidRDefault="00A1032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w godzinach 700</w:t>
      </w:r>
      <w:r w:rsidR="00AF1DA1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-1500 odpowiednio</w:t>
      </w:r>
      <w:r w:rsidR="004E250F" w:rsidRPr="00A95C4A">
        <w:rPr>
          <w:rFonts w:ascii="Garamond" w:hAnsi="Garamond"/>
          <w:sz w:val="22"/>
          <w:szCs w:val="22"/>
        </w:rPr>
        <w:t xml:space="preserve"> - (tymczasowe pomieszczenia zaadaptowane do </w:t>
      </w:r>
      <w:proofErr w:type="gramStart"/>
      <w:r w:rsidR="004E250F" w:rsidRPr="00A95C4A">
        <w:rPr>
          <w:rFonts w:ascii="Garamond" w:hAnsi="Garamond"/>
          <w:sz w:val="22"/>
          <w:szCs w:val="22"/>
        </w:rPr>
        <w:t>utrzymania  zwierząt</w:t>
      </w:r>
      <w:proofErr w:type="gramEnd"/>
      <w:r w:rsidR="004E250F" w:rsidRPr="00A95C4A">
        <w:rPr>
          <w:rFonts w:ascii="Garamond" w:hAnsi="Garamond"/>
          <w:sz w:val="22"/>
          <w:szCs w:val="22"/>
        </w:rPr>
        <w:t xml:space="preserve"> – jednostka MZUK przy ulicy Plonów 22i, 41-214 Sosnowiec)</w:t>
      </w:r>
    </w:p>
    <w:p w14:paraId="4B19EA74" w14:textId="18C31A98" w:rsidR="004E250F" w:rsidRPr="00A95C4A" w:rsidRDefault="004E250F" w:rsidP="003D79EE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telefon: 32 / 291 79 22; </w:t>
      </w:r>
      <w:proofErr w:type="spellStart"/>
      <w:r w:rsidRPr="00A95C4A">
        <w:rPr>
          <w:rFonts w:ascii="Garamond" w:hAnsi="Garamond"/>
          <w:sz w:val="22"/>
          <w:szCs w:val="22"/>
        </w:rPr>
        <w:t>wewn</w:t>
      </w:r>
      <w:proofErr w:type="spellEnd"/>
      <w:r w:rsidRPr="00A95C4A">
        <w:rPr>
          <w:rFonts w:ascii="Garamond" w:hAnsi="Garamond"/>
          <w:sz w:val="22"/>
          <w:szCs w:val="22"/>
        </w:rPr>
        <w:t>. 57, depozyt z Działu Botaniczno-Zoologicznego „</w:t>
      </w:r>
      <w:proofErr w:type="spellStart"/>
      <w:r w:rsidRPr="00A95C4A">
        <w:rPr>
          <w:rFonts w:ascii="Garamond" w:hAnsi="Garamond"/>
          <w:sz w:val="22"/>
          <w:szCs w:val="22"/>
        </w:rPr>
        <w:t>Egzotarium</w:t>
      </w:r>
      <w:proofErr w:type="spellEnd"/>
      <w:r w:rsidRPr="00A95C4A">
        <w:rPr>
          <w:rFonts w:ascii="Garamond" w:hAnsi="Garamond"/>
          <w:sz w:val="22"/>
          <w:szCs w:val="22"/>
        </w:rPr>
        <w:t>”</w:t>
      </w:r>
    </w:p>
    <w:p w14:paraId="3C443417" w14:textId="46F679B4" w:rsidR="00252FEC" w:rsidRPr="00A95C4A" w:rsidRDefault="004E250F" w:rsidP="003D79EE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ul. Piłsudskiego 116, 41- 200 Sosnowiec, </w:t>
      </w:r>
    </w:p>
    <w:p w14:paraId="1F8F28EE" w14:textId="5F22FEE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A1032B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 dni </w:t>
      </w:r>
      <w:proofErr w:type="gramStart"/>
      <w:r w:rsidRPr="00A95C4A">
        <w:rPr>
          <w:rFonts w:ascii="Garamond" w:hAnsi="Garamond"/>
          <w:sz w:val="22"/>
          <w:szCs w:val="22"/>
        </w:rPr>
        <w:t>robocze:......................................................</w:t>
      </w:r>
      <w:proofErr w:type="gramEnd"/>
    </w:p>
    <w:p w14:paraId="5221EC61" w14:textId="77777777" w:rsidR="00252FEC" w:rsidRPr="00A95C4A" w:rsidRDefault="00252FEC" w:rsidP="003D79EE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w godzinach 700.-1500 odpowiednio w pokoju zabiegowym na terenie Działu Botaniczno- Zoologicznego- park im. Jacka Kuronia - Mini Zoo, przy ulicy Armii Krajowej 94 w Sosnowcu </w:t>
      </w:r>
      <w:proofErr w:type="gramStart"/>
      <w:r w:rsidRPr="00A95C4A">
        <w:rPr>
          <w:rFonts w:ascii="Garamond" w:hAnsi="Garamond"/>
          <w:sz w:val="22"/>
          <w:szCs w:val="22"/>
        </w:rPr>
        <w:t>który  Zamawiający</w:t>
      </w:r>
      <w:proofErr w:type="gramEnd"/>
      <w:r w:rsidRPr="00A95C4A">
        <w:rPr>
          <w:rFonts w:ascii="Garamond" w:hAnsi="Garamond"/>
          <w:sz w:val="22"/>
          <w:szCs w:val="22"/>
        </w:rPr>
        <w:t xml:space="preserve">   udostępni  Wykonawcy.</w:t>
      </w:r>
    </w:p>
    <w:p w14:paraId="7A762EBC" w14:textId="53ECAEC8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A1032B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 dni </w:t>
      </w:r>
      <w:proofErr w:type="gramStart"/>
      <w:r w:rsidRPr="00A95C4A">
        <w:rPr>
          <w:rFonts w:ascii="Garamond" w:hAnsi="Garamond"/>
          <w:sz w:val="22"/>
          <w:szCs w:val="22"/>
        </w:rPr>
        <w:t>robocze:......................................................</w:t>
      </w:r>
      <w:proofErr w:type="gramEnd"/>
    </w:p>
    <w:p w14:paraId="22EBD8E9" w14:textId="1647D692" w:rsidR="00252FEC" w:rsidRPr="00A95C4A" w:rsidRDefault="00252FEC" w:rsidP="003D79EE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w godzinach ………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.</w:t>
      </w:r>
      <w:r w:rsidRPr="00A95C4A">
        <w:rPr>
          <w:rFonts w:ascii="Garamond" w:hAnsi="Garamond"/>
          <w:sz w:val="22"/>
          <w:szCs w:val="22"/>
        </w:rPr>
        <w:tab/>
        <w:t>w przychodni/gabinecie mieszczącej się przy ulicy....................................... w ………….....................</w:t>
      </w:r>
      <w:r w:rsidRPr="00A95C4A">
        <w:rPr>
          <w:rFonts w:ascii="Garamond" w:hAnsi="Garamond"/>
          <w:sz w:val="22"/>
          <w:szCs w:val="22"/>
        </w:rPr>
        <w:tab/>
        <w:t>(tel. ……………………………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)</w:t>
      </w:r>
    </w:p>
    <w:p w14:paraId="455AF809" w14:textId="33616F19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A1032B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 soboty, </w:t>
      </w:r>
      <w:proofErr w:type="gramStart"/>
      <w:r w:rsidRPr="00A95C4A">
        <w:rPr>
          <w:rFonts w:ascii="Garamond" w:hAnsi="Garamond"/>
          <w:sz w:val="22"/>
          <w:szCs w:val="22"/>
        </w:rPr>
        <w:t>niedziele ,</w:t>
      </w:r>
      <w:proofErr w:type="gramEnd"/>
      <w:r w:rsidRPr="00A95C4A">
        <w:rPr>
          <w:rFonts w:ascii="Garamond" w:hAnsi="Garamond"/>
          <w:sz w:val="22"/>
          <w:szCs w:val="22"/>
        </w:rPr>
        <w:t xml:space="preserve"> dni ustawowo wolne od pracy prowadzony będzie dyżur weterynaryjny, gdzie będą</w:t>
      </w:r>
      <w:r w:rsidR="000C0E1D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obsługiwane nagłe przypadki wymagające udzielania natychmiastowej pomocy  ze względu na stan zagrożenia życia zwierzęcia, w szczególności dotyczy to np. przypadków zwierząt chorych, po wypadkach,</w:t>
      </w:r>
      <w:r w:rsidR="004E250F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z obrażeniami zagrażającymi życiu, przypadków, kiedy konieczna będzie eutanazja  zwierzęcia oraz w innych przypadkach, m.in. kontynuacji rozpoczętego leczenia:</w:t>
      </w:r>
    </w:p>
    <w:p w14:paraId="4DEA5A2B" w14:textId="7B914D0E" w:rsidR="00252FEC" w:rsidRPr="00A95C4A" w:rsidRDefault="00A1032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całodobow</w:t>
      </w:r>
      <w:r w:rsidR="004E250F" w:rsidRPr="00A95C4A">
        <w:rPr>
          <w:rFonts w:ascii="Garamond" w:hAnsi="Garamond"/>
          <w:sz w:val="22"/>
          <w:szCs w:val="22"/>
        </w:rPr>
        <w:t xml:space="preserve">o </w:t>
      </w:r>
      <w:r w:rsidR="00252FEC" w:rsidRPr="00A95C4A">
        <w:rPr>
          <w:rFonts w:ascii="Garamond" w:hAnsi="Garamond"/>
          <w:sz w:val="22"/>
          <w:szCs w:val="22"/>
        </w:rPr>
        <w:t xml:space="preserve">w przychodni/gabinecie. mieszczącej się przy ulicy......................................... </w:t>
      </w:r>
      <w:r w:rsidR="00252FEC" w:rsidRPr="00A95C4A">
        <w:rPr>
          <w:rFonts w:ascii="Garamond" w:hAnsi="Garamond"/>
          <w:sz w:val="22"/>
          <w:szCs w:val="22"/>
        </w:rPr>
        <w:br/>
        <w:t>w ………….......................</w:t>
      </w:r>
      <w:r w:rsidR="00252FEC" w:rsidRPr="00A95C4A">
        <w:rPr>
          <w:rFonts w:ascii="Garamond" w:hAnsi="Garamond"/>
          <w:sz w:val="22"/>
          <w:szCs w:val="22"/>
        </w:rPr>
        <w:tab/>
        <w:t>(tel. ……………………………</w:t>
      </w:r>
      <w:proofErr w:type="gramStart"/>
      <w:r w:rsidR="00252FEC" w:rsidRPr="00A95C4A">
        <w:rPr>
          <w:rFonts w:ascii="Garamond" w:hAnsi="Garamond"/>
          <w:sz w:val="22"/>
          <w:szCs w:val="22"/>
        </w:rPr>
        <w:t>…….</w:t>
      </w:r>
      <w:proofErr w:type="gramEnd"/>
      <w:r w:rsidR="00252FEC" w:rsidRPr="00A95C4A">
        <w:rPr>
          <w:rFonts w:ascii="Garamond" w:hAnsi="Garamond"/>
          <w:sz w:val="22"/>
          <w:szCs w:val="22"/>
        </w:rPr>
        <w:t>)</w:t>
      </w:r>
    </w:p>
    <w:p w14:paraId="329208DA" w14:textId="5ADECDF3" w:rsidR="002F5707" w:rsidRPr="00A95C4A" w:rsidRDefault="00A1032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b)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Wykonawca będzie pełnił stały nadzór </w:t>
      </w:r>
      <w:proofErr w:type="spellStart"/>
      <w:r w:rsidR="00252FEC" w:rsidRPr="00A95C4A">
        <w:rPr>
          <w:rFonts w:ascii="Garamond" w:hAnsi="Garamond"/>
          <w:sz w:val="22"/>
          <w:szCs w:val="22"/>
        </w:rPr>
        <w:t>sanitarno</w:t>
      </w:r>
      <w:proofErr w:type="spellEnd"/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weterynaryjny nad stanem zdrowia wszystkich zwierząt znajdujących się </w:t>
      </w:r>
      <w:proofErr w:type="gramStart"/>
      <w:r w:rsidR="00252FEC" w:rsidRPr="00A95C4A">
        <w:rPr>
          <w:rFonts w:ascii="Garamond" w:hAnsi="Garamond"/>
          <w:sz w:val="22"/>
          <w:szCs w:val="22"/>
        </w:rPr>
        <w:t>w  OGRODZIE</w:t>
      </w:r>
      <w:proofErr w:type="gramEnd"/>
      <w:r w:rsidR="00252FEC" w:rsidRPr="00A95C4A">
        <w:rPr>
          <w:rFonts w:ascii="Garamond" w:hAnsi="Garamond"/>
          <w:sz w:val="22"/>
          <w:szCs w:val="22"/>
        </w:rPr>
        <w:t xml:space="preserve"> ZOOLOGICZNYM w Sosnowcu ( w 2 lokalizacjach: na terenie Działu Botaniczno- Zoologicznego park im. Jacka Kuronia  - Mini Zoo  przy ul. Armii Krajowej 94 w Sosnowcu </w:t>
      </w:r>
      <w:r w:rsidR="002F5707" w:rsidRPr="00A95C4A">
        <w:rPr>
          <w:rFonts w:ascii="Garamond" w:hAnsi="Garamond"/>
          <w:sz w:val="22"/>
          <w:szCs w:val="22"/>
        </w:rPr>
        <w:t>- Grzegorz Motyka-</w:t>
      </w:r>
      <w:r w:rsidR="00252FEC" w:rsidRPr="00A95C4A">
        <w:rPr>
          <w:rFonts w:ascii="Garamond" w:hAnsi="Garamond"/>
          <w:sz w:val="22"/>
          <w:szCs w:val="22"/>
        </w:rPr>
        <w:t xml:space="preserve"> tel</w:t>
      </w:r>
      <w:r w:rsidR="004E250F" w:rsidRPr="00A95C4A">
        <w:rPr>
          <w:rFonts w:ascii="Garamond" w:hAnsi="Garamond"/>
          <w:sz w:val="22"/>
          <w:szCs w:val="22"/>
        </w:rPr>
        <w:t>efon:</w:t>
      </w:r>
      <w:r w:rsidR="00252FEC" w:rsidRPr="00A95C4A">
        <w:rPr>
          <w:rFonts w:ascii="Garamond" w:hAnsi="Garamond"/>
          <w:sz w:val="22"/>
          <w:szCs w:val="22"/>
        </w:rPr>
        <w:t xml:space="preserve"> 32/296 92 18</w:t>
      </w:r>
      <w:r w:rsidR="002F5707" w:rsidRPr="00A95C4A">
        <w:rPr>
          <w:rFonts w:ascii="Garamond" w:hAnsi="Garamond"/>
          <w:sz w:val="22"/>
          <w:szCs w:val="22"/>
        </w:rPr>
        <w:t xml:space="preserve"> – kom.</w:t>
      </w:r>
      <w:r w:rsidR="0049477F" w:rsidRPr="00A95C4A">
        <w:rPr>
          <w:rFonts w:ascii="Garamond" w:hAnsi="Garamond"/>
          <w:sz w:val="22"/>
          <w:szCs w:val="22"/>
        </w:rPr>
        <w:t>502 122 707</w:t>
      </w:r>
      <w:r w:rsidR="00252FEC" w:rsidRPr="00A95C4A">
        <w:rPr>
          <w:rFonts w:ascii="Garamond" w:hAnsi="Garamond"/>
          <w:sz w:val="22"/>
          <w:szCs w:val="22"/>
        </w:rPr>
        <w:t>,</w:t>
      </w:r>
    </w:p>
    <w:p w14:paraId="0FBE9620" w14:textId="3C5E0252" w:rsidR="00252FEC" w:rsidRPr="00A95C4A" w:rsidRDefault="002F5707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4E250F" w:rsidRPr="00A95C4A">
        <w:rPr>
          <w:rFonts w:ascii="Garamond" w:hAnsi="Garamond"/>
          <w:sz w:val="22"/>
          <w:szCs w:val="22"/>
        </w:rPr>
        <w:t xml:space="preserve"> oraz depozyt z Działu </w:t>
      </w:r>
      <w:proofErr w:type="spellStart"/>
      <w:r w:rsidR="004E250F" w:rsidRPr="00A95C4A">
        <w:rPr>
          <w:rFonts w:ascii="Garamond" w:hAnsi="Garamond"/>
          <w:sz w:val="22"/>
          <w:szCs w:val="22"/>
        </w:rPr>
        <w:t>Botaniczno</w:t>
      </w:r>
      <w:proofErr w:type="spellEnd"/>
      <w:r w:rsidR="00A1032B" w:rsidRPr="00A95C4A">
        <w:rPr>
          <w:rFonts w:ascii="Garamond" w:hAnsi="Garamond"/>
          <w:sz w:val="22"/>
          <w:szCs w:val="22"/>
        </w:rPr>
        <w:t xml:space="preserve"> </w:t>
      </w:r>
      <w:r w:rsidR="004E250F" w:rsidRPr="00A95C4A">
        <w:rPr>
          <w:rFonts w:ascii="Garamond" w:hAnsi="Garamond"/>
          <w:sz w:val="22"/>
          <w:szCs w:val="22"/>
        </w:rPr>
        <w:t>-</w:t>
      </w:r>
      <w:r w:rsidR="00A1032B" w:rsidRPr="00A95C4A">
        <w:rPr>
          <w:rFonts w:ascii="Garamond" w:hAnsi="Garamond"/>
          <w:sz w:val="22"/>
          <w:szCs w:val="22"/>
        </w:rPr>
        <w:t xml:space="preserve"> </w:t>
      </w:r>
      <w:r w:rsidR="004E250F" w:rsidRPr="00A95C4A">
        <w:rPr>
          <w:rFonts w:ascii="Garamond" w:hAnsi="Garamond"/>
          <w:sz w:val="22"/>
          <w:szCs w:val="22"/>
        </w:rPr>
        <w:t>Zoologicznego „</w:t>
      </w:r>
      <w:proofErr w:type="spellStart"/>
      <w:proofErr w:type="gramStart"/>
      <w:r w:rsidR="004E250F" w:rsidRPr="00A95C4A">
        <w:rPr>
          <w:rFonts w:ascii="Garamond" w:hAnsi="Garamond"/>
          <w:sz w:val="22"/>
          <w:szCs w:val="22"/>
        </w:rPr>
        <w:t>Egzotarium</w:t>
      </w:r>
      <w:proofErr w:type="spellEnd"/>
      <w:r w:rsidR="004E250F" w:rsidRPr="00A95C4A">
        <w:rPr>
          <w:rFonts w:ascii="Garamond" w:hAnsi="Garamond"/>
          <w:sz w:val="22"/>
          <w:szCs w:val="22"/>
        </w:rPr>
        <w:t>”–</w:t>
      </w:r>
      <w:proofErr w:type="gramEnd"/>
      <w:r w:rsidR="004E250F" w:rsidRPr="00A95C4A">
        <w:rPr>
          <w:rFonts w:ascii="Garamond" w:hAnsi="Garamond"/>
          <w:sz w:val="22"/>
          <w:szCs w:val="22"/>
        </w:rPr>
        <w:t xml:space="preserve"> ul. Piłsudskiego 116, </w:t>
      </w:r>
      <w:r w:rsidR="00C22919" w:rsidRPr="00A95C4A">
        <w:rPr>
          <w:rFonts w:ascii="Garamond" w:hAnsi="Garamond"/>
          <w:sz w:val="22"/>
          <w:szCs w:val="22"/>
        </w:rPr>
        <w:br/>
      </w:r>
      <w:r w:rsidR="004E250F" w:rsidRPr="00A95C4A">
        <w:rPr>
          <w:rFonts w:ascii="Garamond" w:hAnsi="Garamond"/>
          <w:sz w:val="22"/>
          <w:szCs w:val="22"/>
        </w:rPr>
        <w:t xml:space="preserve">41- 200 Sosnowiec, (tymczasowe pomieszczenia zaadaptowane do utrzymania  zwierząt – jednostka MZUK 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4E250F" w:rsidRPr="00A95C4A">
        <w:rPr>
          <w:rFonts w:ascii="Garamond" w:hAnsi="Garamond"/>
          <w:sz w:val="22"/>
          <w:szCs w:val="22"/>
        </w:rPr>
        <w:t>przy ulicy Plonów 22i, 41-214 Sosnowiec)</w:t>
      </w:r>
      <w:r w:rsidRPr="00A95C4A">
        <w:rPr>
          <w:rFonts w:ascii="Garamond" w:hAnsi="Garamond"/>
          <w:sz w:val="22"/>
          <w:szCs w:val="22"/>
        </w:rPr>
        <w:t>-</w:t>
      </w:r>
      <w:r w:rsidR="004E250F" w:rsidRPr="00A95C4A">
        <w:rPr>
          <w:rFonts w:ascii="Garamond" w:hAnsi="Garamond"/>
          <w:sz w:val="22"/>
          <w:szCs w:val="22"/>
        </w:rPr>
        <w:t xml:space="preserve">  </w:t>
      </w:r>
      <w:r w:rsidRPr="00A95C4A">
        <w:rPr>
          <w:rFonts w:ascii="Garamond" w:hAnsi="Garamond"/>
          <w:sz w:val="22"/>
          <w:szCs w:val="22"/>
        </w:rPr>
        <w:t xml:space="preserve">Elżbieta </w:t>
      </w:r>
      <w:proofErr w:type="spellStart"/>
      <w:r w:rsidRPr="00A95C4A">
        <w:rPr>
          <w:rFonts w:ascii="Garamond" w:hAnsi="Garamond"/>
          <w:sz w:val="22"/>
          <w:szCs w:val="22"/>
        </w:rPr>
        <w:t>Ufniarska</w:t>
      </w:r>
      <w:proofErr w:type="spellEnd"/>
      <w:r w:rsidRPr="00A95C4A">
        <w:rPr>
          <w:rFonts w:ascii="Garamond" w:hAnsi="Garamond"/>
          <w:sz w:val="22"/>
          <w:szCs w:val="22"/>
        </w:rPr>
        <w:t>:</w:t>
      </w:r>
      <w:r w:rsidR="004E250F" w:rsidRPr="00A95C4A">
        <w:rPr>
          <w:rFonts w:ascii="Garamond" w:hAnsi="Garamond"/>
          <w:sz w:val="22"/>
          <w:szCs w:val="22"/>
        </w:rPr>
        <w:t xml:space="preserve"> telefon: 32 / 291 79 22; </w:t>
      </w:r>
      <w:proofErr w:type="spellStart"/>
      <w:r w:rsidR="004E250F" w:rsidRPr="00A95C4A">
        <w:rPr>
          <w:rFonts w:ascii="Garamond" w:hAnsi="Garamond"/>
          <w:sz w:val="22"/>
          <w:szCs w:val="22"/>
        </w:rPr>
        <w:t>wewn</w:t>
      </w:r>
      <w:proofErr w:type="spellEnd"/>
      <w:r w:rsidR="004E250F" w:rsidRPr="00A95C4A">
        <w:rPr>
          <w:rFonts w:ascii="Garamond" w:hAnsi="Garamond"/>
          <w:sz w:val="22"/>
          <w:szCs w:val="22"/>
        </w:rPr>
        <w:t>. 57.</w:t>
      </w:r>
    </w:p>
    <w:p w14:paraId="1D91FD07" w14:textId="43F084E2" w:rsidR="00252FEC" w:rsidRPr="00A95C4A" w:rsidRDefault="00BA3C2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c)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Wykonawca będzie wskazywał konieczność zastosowania suplementacji </w:t>
      </w:r>
      <w:proofErr w:type="spellStart"/>
      <w:r w:rsidR="00252FEC" w:rsidRPr="00A95C4A">
        <w:rPr>
          <w:rFonts w:ascii="Garamond" w:hAnsi="Garamond"/>
          <w:sz w:val="22"/>
          <w:szCs w:val="22"/>
        </w:rPr>
        <w:t>mineralno</w:t>
      </w:r>
      <w:proofErr w:type="spellEnd"/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witaminowych </w:t>
      </w:r>
    </w:p>
    <w:p w14:paraId="330AC5E8" w14:textId="2294601B" w:rsidR="00BA3C22" w:rsidRPr="00A95C4A" w:rsidRDefault="00BA3C2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d)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Wykonawca będzie dokonywał regularnego i zgodnego z przepisami oraz profilaktyką odrobaczania zwierząt,</w:t>
      </w:r>
    </w:p>
    <w:p w14:paraId="3F700E66" w14:textId="4B951D61" w:rsidR="00252FEC" w:rsidRPr="00A95C4A" w:rsidRDefault="00BA3C2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e)</w:t>
      </w:r>
      <w:r w:rsidR="00252FEC" w:rsidRPr="00A95C4A">
        <w:rPr>
          <w:rFonts w:ascii="Garamond" w:hAnsi="Garamond"/>
          <w:sz w:val="22"/>
          <w:szCs w:val="22"/>
        </w:rPr>
        <w:tab/>
        <w:t>Wykonawca będzie pobierał materiał i badał go laboratoryjnie (badania parazytologiczne,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bakteriologiczne, histopatologiczne) w przypadku zwierząt chorych i podejrzanych o nosicielstwo,</w:t>
      </w:r>
    </w:p>
    <w:p w14:paraId="48E52CE8" w14:textId="17009106" w:rsidR="00252FEC" w:rsidRPr="00A95C4A" w:rsidRDefault="00BA3C2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f)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Wykonawca będzie pełnił stały nadzór nad kwarantanną zwierząt,</w:t>
      </w:r>
    </w:p>
    <w:p w14:paraId="1AF88F8F" w14:textId="757B348D" w:rsidR="00252FEC" w:rsidRPr="00A95C4A" w:rsidRDefault="00BA3C2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g)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Wykonawca dokona czasowego obezwładnienia (usypiania) zwierząt do zabiegu, </w:t>
      </w:r>
    </w:p>
    <w:p w14:paraId="4CA81B2B" w14:textId="59005896" w:rsidR="00252FEC" w:rsidRPr="00A95C4A" w:rsidRDefault="00BA3C2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h)</w:t>
      </w:r>
      <w:r w:rsidR="00252FEC" w:rsidRPr="00A95C4A">
        <w:rPr>
          <w:rFonts w:ascii="Garamond" w:hAnsi="Garamond"/>
          <w:sz w:val="22"/>
          <w:szCs w:val="22"/>
        </w:rPr>
        <w:tab/>
        <w:t xml:space="preserve">Wykonawca będzie zobowiązany do wykonywania interwencji dodatkowych na wezwanie Kierownika Ogrodu Zoologicznego w przypadkach wymagających udzielenia natychmiastowej pomocy choremu </w:t>
      </w:r>
      <w:r w:rsidR="00252FEC" w:rsidRPr="00A95C4A">
        <w:rPr>
          <w:rFonts w:ascii="Garamond" w:hAnsi="Garamond"/>
          <w:sz w:val="22"/>
          <w:szCs w:val="22"/>
        </w:rPr>
        <w:lastRenderedPageBreak/>
        <w:t xml:space="preserve">zwierzęciu, </w:t>
      </w:r>
    </w:p>
    <w:p w14:paraId="68271FA1" w14:textId="15FC2C4E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i)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Zakupu lekarstw dla potrzeb prawidłowego wykonywania usług weterynaryjnych i leczenia zwierząt. Koszt leków będzie mieścił się w ryczałcie miesięcznym określonym umową</w:t>
      </w:r>
      <w:r w:rsidR="00C22919" w:rsidRPr="00A95C4A">
        <w:rPr>
          <w:rFonts w:ascii="Garamond" w:hAnsi="Garamond"/>
          <w:sz w:val="22"/>
          <w:szCs w:val="22"/>
        </w:rPr>
        <w:t>,</w:t>
      </w:r>
      <w:r w:rsidR="00252FEC" w:rsidRPr="00A95C4A">
        <w:rPr>
          <w:rFonts w:ascii="Garamond" w:hAnsi="Garamond"/>
          <w:sz w:val="22"/>
          <w:szCs w:val="22"/>
        </w:rPr>
        <w:t xml:space="preserve"> przy czym Wykonawca sporządzi comiesięcznie ich specyfikację potwierdzoną przez Kierownika</w:t>
      </w:r>
      <w:r w:rsidR="002D2260" w:rsidRPr="00A95C4A">
        <w:rPr>
          <w:rFonts w:ascii="Garamond" w:hAnsi="Garamond"/>
          <w:sz w:val="22"/>
          <w:szCs w:val="22"/>
        </w:rPr>
        <w:t xml:space="preserve"> odpowiedniego</w:t>
      </w:r>
      <w:r w:rsidR="00252FEC" w:rsidRPr="00A95C4A">
        <w:rPr>
          <w:rFonts w:ascii="Garamond" w:hAnsi="Garamond"/>
          <w:sz w:val="22"/>
          <w:szCs w:val="22"/>
        </w:rPr>
        <w:t xml:space="preserve"> Działu </w:t>
      </w:r>
      <w:proofErr w:type="spellStart"/>
      <w:r w:rsidR="00252FEC" w:rsidRPr="00A95C4A">
        <w:rPr>
          <w:rFonts w:ascii="Garamond" w:hAnsi="Garamond"/>
          <w:sz w:val="22"/>
          <w:szCs w:val="22"/>
        </w:rPr>
        <w:t>Botaniczno</w:t>
      </w:r>
      <w:proofErr w:type="spellEnd"/>
      <w:r w:rsidR="00C22919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- Zoologicznego,</w:t>
      </w:r>
    </w:p>
    <w:p w14:paraId="3FF5499E" w14:textId="51F1DEC2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j)</w:t>
      </w:r>
      <w:r w:rsidR="00252FEC" w:rsidRPr="00A95C4A">
        <w:rPr>
          <w:rFonts w:ascii="Garamond" w:hAnsi="Garamond"/>
          <w:sz w:val="22"/>
          <w:szCs w:val="22"/>
        </w:rPr>
        <w:tab/>
        <w:t xml:space="preserve">Prowadzenia dokumentacji weterynaryjnej w zakresie: </w:t>
      </w:r>
    </w:p>
    <w:p w14:paraId="4015FBFA" w14:textId="7E5E83B2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252FEC" w:rsidRPr="00A95C4A">
        <w:rPr>
          <w:rFonts w:ascii="Garamond" w:hAnsi="Garamond"/>
          <w:sz w:val="22"/>
          <w:szCs w:val="22"/>
        </w:rPr>
        <w:tab/>
        <w:t xml:space="preserve">informacji o stanie zdrowia zwierząt (książka profilaktyki, książka dezynfekcji pomieszczeń),   </w:t>
      </w:r>
    </w:p>
    <w:p w14:paraId="26708DE6" w14:textId="468CC376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ewidencji zabiegów i czynności weterynaryjnych (książka leczenia zwierząt, protokoły sekcji padłych</w:t>
      </w:r>
    </w:p>
    <w:p w14:paraId="47006F7F" w14:textId="44254CB7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zwierząt), </w:t>
      </w:r>
    </w:p>
    <w:p w14:paraId="76C224CA" w14:textId="68629349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2F231B"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ewidencji wykonanych zabiegów, czynności i zużytych leków (książka przychodu i rozchodu leków).</w:t>
      </w:r>
    </w:p>
    <w:p w14:paraId="110A486E" w14:textId="4E8CA10B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2F231B"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kontroli środków odurzających/usypiających, </w:t>
      </w:r>
    </w:p>
    <w:p w14:paraId="52895EEE" w14:textId="4A16033D" w:rsidR="00252FEC" w:rsidRPr="00A95C4A" w:rsidRDefault="00A6525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2F231B"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przeprowadzania okresowych szkoleń pracowników zajmujących się opieką nad zwierzętami </w:t>
      </w:r>
      <w:r w:rsidR="006F3C7D" w:rsidRPr="00A95C4A">
        <w:rPr>
          <w:rFonts w:ascii="Garamond" w:hAnsi="Garamond"/>
          <w:sz w:val="22"/>
          <w:szCs w:val="22"/>
        </w:rPr>
        <w:t xml:space="preserve">                            </w:t>
      </w:r>
      <w:r w:rsidRPr="00A95C4A">
        <w:rPr>
          <w:rFonts w:ascii="Garamond" w:hAnsi="Garamond"/>
          <w:sz w:val="22"/>
          <w:szCs w:val="22"/>
        </w:rPr>
        <w:t xml:space="preserve">        </w:t>
      </w:r>
      <w:r w:rsidR="00252FEC" w:rsidRPr="00A95C4A">
        <w:rPr>
          <w:rFonts w:ascii="Garamond" w:hAnsi="Garamond"/>
          <w:sz w:val="22"/>
          <w:szCs w:val="22"/>
        </w:rPr>
        <w:t>w zakresie</w:t>
      </w:r>
      <w:r w:rsidR="004E250F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higieny i profilaktyki weterynaryjnej.</w:t>
      </w:r>
    </w:p>
    <w:p w14:paraId="72F03614" w14:textId="5193DE13" w:rsidR="000B5E52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f/</w:t>
      </w:r>
      <w:r w:rsidRPr="00A95C4A">
        <w:rPr>
          <w:rFonts w:ascii="Garamond" w:hAnsi="Garamond"/>
          <w:sz w:val="22"/>
          <w:szCs w:val="22"/>
        </w:rPr>
        <w:tab/>
        <w:t>Wykonawca będzie prowadzić dokumentację medyczną wymaganą przepisami prawa, w tym sporządzi comiesięczne sprawozdanie z wykonanych usług w Ogrodzie Zoologicznym (2 lokalizacje), ilość wykonanych zabiegów, datę zabiegu, rodzaj zabiegu, nazwisko lekarza wykonującego zabieg - załącznik nr</w:t>
      </w:r>
      <w:r w:rsidR="00C22919" w:rsidRPr="00A95C4A">
        <w:rPr>
          <w:rFonts w:ascii="Garamond" w:hAnsi="Garamond"/>
          <w:sz w:val="22"/>
          <w:szCs w:val="22"/>
        </w:rPr>
        <w:t xml:space="preserve"> </w:t>
      </w:r>
      <w:proofErr w:type="gramStart"/>
      <w:r w:rsidR="00AF1DA1" w:rsidRPr="00A95C4A">
        <w:rPr>
          <w:rFonts w:ascii="Garamond" w:hAnsi="Garamond"/>
          <w:sz w:val="22"/>
          <w:szCs w:val="22"/>
        </w:rPr>
        <w:t>1.1 ,</w:t>
      </w:r>
      <w:proofErr w:type="gramEnd"/>
      <w:r w:rsidR="00AF1DA1" w:rsidRPr="00A95C4A">
        <w:rPr>
          <w:rFonts w:ascii="Garamond" w:hAnsi="Garamond"/>
          <w:sz w:val="22"/>
          <w:szCs w:val="22"/>
        </w:rPr>
        <w:t xml:space="preserve"> 2.1</w:t>
      </w:r>
      <w:r w:rsidRPr="00A95C4A">
        <w:rPr>
          <w:rFonts w:ascii="Garamond" w:hAnsi="Garamond"/>
          <w:sz w:val="22"/>
          <w:szCs w:val="22"/>
        </w:rPr>
        <w:t xml:space="preserve"> do umowy.</w:t>
      </w:r>
    </w:p>
    <w:p w14:paraId="5A4AC523" w14:textId="1C5D0553" w:rsidR="00252FEC" w:rsidRPr="00A95C4A" w:rsidRDefault="000B5E5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W sytuacji, gdy po wykonanych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zabiegach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(objętych przedmiotem zamówienia) wystąpią  </w:t>
      </w:r>
      <w:r w:rsidRPr="00A95C4A">
        <w:rPr>
          <w:rFonts w:ascii="Garamond" w:hAnsi="Garamond"/>
          <w:sz w:val="22"/>
          <w:szCs w:val="22"/>
        </w:rPr>
        <w:br/>
      </w:r>
      <w:r w:rsidR="00252FEC" w:rsidRPr="00A95C4A">
        <w:rPr>
          <w:rFonts w:ascii="Garamond" w:hAnsi="Garamond"/>
          <w:sz w:val="22"/>
          <w:szCs w:val="22"/>
        </w:rPr>
        <w:t xml:space="preserve">u zwierzęcia powikłania </w:t>
      </w:r>
      <w:proofErr w:type="spellStart"/>
      <w:r w:rsidR="00252FEC" w:rsidRPr="00A95C4A">
        <w:rPr>
          <w:rFonts w:ascii="Garamond" w:hAnsi="Garamond"/>
          <w:sz w:val="22"/>
          <w:szCs w:val="22"/>
        </w:rPr>
        <w:t>pozabiegowe</w:t>
      </w:r>
      <w:proofErr w:type="spellEnd"/>
      <w:r w:rsidR="00252FEC" w:rsidRPr="00A95C4A">
        <w:rPr>
          <w:rFonts w:ascii="Garamond" w:hAnsi="Garamond"/>
          <w:sz w:val="22"/>
          <w:szCs w:val="22"/>
        </w:rPr>
        <w:t>/pooperacyjne, Wykonawca zobowiązany będzie do leczenia zwierzęcia bez</w:t>
      </w:r>
      <w:r w:rsidR="004E250F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dodatkowego wynagrodzenia. Zgłoszenia do Wykonawcy zabiegu powikłań </w:t>
      </w:r>
      <w:proofErr w:type="spellStart"/>
      <w:r w:rsidR="00252FEC" w:rsidRPr="00A95C4A">
        <w:rPr>
          <w:rFonts w:ascii="Garamond" w:hAnsi="Garamond"/>
          <w:sz w:val="22"/>
          <w:szCs w:val="22"/>
        </w:rPr>
        <w:t>pozabiegowych</w:t>
      </w:r>
      <w:proofErr w:type="spellEnd"/>
      <w:r w:rsidR="00252FEC" w:rsidRPr="00A95C4A">
        <w:rPr>
          <w:rFonts w:ascii="Garamond" w:hAnsi="Garamond"/>
          <w:sz w:val="22"/>
          <w:szCs w:val="22"/>
        </w:rPr>
        <w:t>/ pooperacyjnych dokonywać będzie opiekun zwierzęcia w ciągu 14 dni od daty wykonania zabiegu.</w:t>
      </w:r>
    </w:p>
    <w:p w14:paraId="16DEF1D6" w14:textId="5E8734F0" w:rsidR="00252FEC" w:rsidRPr="00A95C4A" w:rsidRDefault="000B5E52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4.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Specjalistyczne zabiegi weterynaryjne, wymagające znacznych nakładów finansowych, związane </w:t>
      </w:r>
      <w:r w:rsidR="00252FEC" w:rsidRPr="00A95C4A">
        <w:rPr>
          <w:rFonts w:ascii="Garamond" w:hAnsi="Garamond"/>
          <w:sz w:val="22"/>
          <w:szCs w:val="22"/>
        </w:rPr>
        <w:br/>
        <w:t>z leczeniem zwierząt, ustalane będą przez Zamawiającego na podstawie każdego indywidualnego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przypadku, po zgłoszeniu przez Wykonawcę i uzasadnieniu celem określenia celowości i dalszego rokowania po wykonaniu zabiegu.</w:t>
      </w:r>
    </w:p>
    <w:p w14:paraId="7FF1520B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67E57644" w14:textId="69F302C4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2</w:t>
      </w:r>
    </w:p>
    <w:p w14:paraId="68F6FBB9" w14:textId="0406B794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  <w:t xml:space="preserve">Termin realizacji zamówienia: </w:t>
      </w:r>
      <w:r w:rsidR="00341E38" w:rsidRPr="00A95C4A">
        <w:rPr>
          <w:rFonts w:ascii="Garamond" w:hAnsi="Garamond"/>
          <w:sz w:val="22"/>
          <w:szCs w:val="22"/>
        </w:rPr>
        <w:t>od dnia 1 stycznia 2021 roku do dnia 31 grudnia 2021 roku.</w:t>
      </w:r>
    </w:p>
    <w:p w14:paraId="4CF9A6DF" w14:textId="77777777" w:rsidR="00341E38" w:rsidRPr="00A95C4A" w:rsidRDefault="00341E38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1C7439BD" w14:textId="2ABE173C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3</w:t>
      </w:r>
    </w:p>
    <w:p w14:paraId="31D7D55D" w14:textId="4A6084F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</w:t>
      </w:r>
      <w:r w:rsidR="00E119EE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Integralne części składowe umowy stanowią:</w:t>
      </w:r>
    </w:p>
    <w:p w14:paraId="4021121F" w14:textId="4B51EAA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1)</w:t>
      </w:r>
      <w:r w:rsidR="00E119EE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SIWZ z opisem przedmiotu zamówienia. </w:t>
      </w:r>
    </w:p>
    <w:p w14:paraId="6B859E6B" w14:textId="2B00C4EC" w:rsidR="001B55D7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2)</w:t>
      </w:r>
      <w:r w:rsidRPr="00A95C4A">
        <w:rPr>
          <w:rFonts w:ascii="Garamond" w:hAnsi="Garamond"/>
          <w:sz w:val="22"/>
          <w:szCs w:val="22"/>
        </w:rPr>
        <w:tab/>
        <w:t>Kompletna oferta Wykonawcy.</w:t>
      </w:r>
    </w:p>
    <w:p w14:paraId="578F6581" w14:textId="77777777" w:rsidR="00AF1DA1" w:rsidRPr="00A95C4A" w:rsidRDefault="00AF1DA1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001B61AA" w14:textId="598E2034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4</w:t>
      </w:r>
    </w:p>
    <w:p w14:paraId="357E74B9" w14:textId="6F14D071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  <w:t>Osobą uprawnioną do kontaktu ze strony Zamawiającego w zakresie świadczonych usług weterynaryjnych jest:</w:t>
      </w:r>
    </w:p>
    <w:p w14:paraId="4F50BF5D" w14:textId="307D9FCE" w:rsidR="008668DC" w:rsidRPr="00A95C4A" w:rsidRDefault="008668D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lastRenderedPageBreak/>
        <w:t>-</w:t>
      </w:r>
      <w:r w:rsidR="00AF1DA1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Dział Botaniczno-Zoologiczny – park im. Jacka </w:t>
      </w:r>
      <w:proofErr w:type="gramStart"/>
      <w:r w:rsidRPr="00A95C4A">
        <w:rPr>
          <w:rFonts w:ascii="Garamond" w:hAnsi="Garamond"/>
          <w:sz w:val="22"/>
          <w:szCs w:val="22"/>
        </w:rPr>
        <w:t>Kuronia,  ul.</w:t>
      </w:r>
      <w:proofErr w:type="gramEnd"/>
      <w:r w:rsidRPr="00A95C4A">
        <w:rPr>
          <w:rFonts w:ascii="Garamond" w:hAnsi="Garamond"/>
          <w:sz w:val="22"/>
          <w:szCs w:val="22"/>
        </w:rPr>
        <w:t xml:space="preserve"> Armii Krajowej 94,</w:t>
      </w:r>
    </w:p>
    <w:p w14:paraId="67CA390F" w14:textId="7741C05D" w:rsidR="008668DC" w:rsidRPr="00A95C4A" w:rsidRDefault="00AF1DA1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8668DC" w:rsidRPr="00A95C4A">
        <w:rPr>
          <w:rFonts w:ascii="Garamond" w:hAnsi="Garamond"/>
          <w:sz w:val="22"/>
          <w:szCs w:val="22"/>
        </w:rPr>
        <w:t>41- 215 Sosnowiec</w:t>
      </w:r>
    </w:p>
    <w:p w14:paraId="53FBF254" w14:textId="23C8EAE7" w:rsidR="008668DC" w:rsidRPr="00A95C4A" w:rsidRDefault="00AF1DA1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EA09F6" w:rsidRPr="00A95C4A">
        <w:rPr>
          <w:rFonts w:ascii="Garamond" w:hAnsi="Garamond"/>
          <w:sz w:val="22"/>
          <w:szCs w:val="22"/>
        </w:rPr>
        <w:t xml:space="preserve"> starszy </w:t>
      </w:r>
      <w:r w:rsidR="008668DC" w:rsidRPr="00A95C4A">
        <w:rPr>
          <w:rFonts w:ascii="Garamond" w:hAnsi="Garamond"/>
          <w:sz w:val="22"/>
          <w:szCs w:val="22"/>
        </w:rPr>
        <w:t xml:space="preserve">mistrz- Grzegorz Motyka – telefon: </w:t>
      </w:r>
      <w:r w:rsidR="0049477F" w:rsidRPr="00A95C4A">
        <w:rPr>
          <w:rFonts w:ascii="Garamond" w:hAnsi="Garamond"/>
          <w:sz w:val="22"/>
          <w:szCs w:val="22"/>
        </w:rPr>
        <w:t xml:space="preserve">502 122 </w:t>
      </w:r>
      <w:proofErr w:type="gramStart"/>
      <w:r w:rsidR="0049477F" w:rsidRPr="00A95C4A">
        <w:rPr>
          <w:rFonts w:ascii="Garamond" w:hAnsi="Garamond"/>
          <w:sz w:val="22"/>
          <w:szCs w:val="22"/>
        </w:rPr>
        <w:t>707</w:t>
      </w:r>
      <w:r w:rsidR="008668DC" w:rsidRPr="00A95C4A">
        <w:rPr>
          <w:rFonts w:ascii="Garamond" w:hAnsi="Garamond"/>
          <w:sz w:val="22"/>
          <w:szCs w:val="22"/>
        </w:rPr>
        <w:t xml:space="preserve"> ;</w:t>
      </w:r>
      <w:proofErr w:type="gramEnd"/>
      <w:r w:rsidR="008668DC" w:rsidRPr="00A95C4A">
        <w:rPr>
          <w:rFonts w:ascii="Garamond" w:hAnsi="Garamond"/>
          <w:sz w:val="22"/>
          <w:szCs w:val="22"/>
        </w:rPr>
        <w:t xml:space="preserve"> e-mail: g.motyka@mzuk.sosnowiec.pl;  </w:t>
      </w:r>
    </w:p>
    <w:p w14:paraId="038C605A" w14:textId="64A2136D" w:rsidR="008668DC" w:rsidRPr="00A95C4A" w:rsidRDefault="00AF1DA1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8668DC" w:rsidRPr="00A95C4A">
        <w:rPr>
          <w:rFonts w:ascii="Garamond" w:hAnsi="Garamond"/>
          <w:sz w:val="22"/>
          <w:szCs w:val="22"/>
        </w:rPr>
        <w:t xml:space="preserve">o.motyka@mzuk.sosnowiec.pl - </w:t>
      </w:r>
    </w:p>
    <w:p w14:paraId="3B591C63" w14:textId="1A910119" w:rsidR="004E250F" w:rsidRPr="00A95C4A" w:rsidRDefault="004E250F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="00AF1DA1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depozyt z Działu Botaniczno-Zoologicznego „</w:t>
      </w:r>
      <w:proofErr w:type="spellStart"/>
      <w:proofErr w:type="gramStart"/>
      <w:r w:rsidRPr="00A95C4A">
        <w:rPr>
          <w:rFonts w:ascii="Garamond" w:hAnsi="Garamond"/>
          <w:sz w:val="22"/>
          <w:szCs w:val="22"/>
        </w:rPr>
        <w:t>Egzotarium</w:t>
      </w:r>
      <w:proofErr w:type="spellEnd"/>
      <w:r w:rsidRPr="00A95C4A">
        <w:rPr>
          <w:rFonts w:ascii="Garamond" w:hAnsi="Garamond"/>
          <w:sz w:val="22"/>
          <w:szCs w:val="22"/>
        </w:rPr>
        <w:t>”–</w:t>
      </w:r>
      <w:proofErr w:type="gramEnd"/>
      <w:r w:rsidRPr="00A95C4A">
        <w:rPr>
          <w:rFonts w:ascii="Garamond" w:hAnsi="Garamond"/>
          <w:sz w:val="22"/>
          <w:szCs w:val="22"/>
        </w:rPr>
        <w:t xml:space="preserve"> ul. Piłsudskiego 116,  41- 200 Sosnowiec, (tymczasowe pomieszczenia zaadaptowane do utrzymania  zwierząt – jednostka MZUK przy ulicy Plonów 22i, 41-214 Sosnowiec)</w:t>
      </w:r>
    </w:p>
    <w:p w14:paraId="64A2C493" w14:textId="28CB05EA" w:rsidR="004E250F" w:rsidRPr="00A95C4A" w:rsidRDefault="00AF1DA1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4E250F" w:rsidRPr="00A95C4A">
        <w:rPr>
          <w:rFonts w:ascii="Garamond" w:hAnsi="Garamond"/>
          <w:sz w:val="22"/>
          <w:szCs w:val="22"/>
        </w:rPr>
        <w:t xml:space="preserve">mistrz: Elżbieta </w:t>
      </w:r>
      <w:proofErr w:type="spellStart"/>
      <w:r w:rsidR="004E250F" w:rsidRPr="00A95C4A">
        <w:rPr>
          <w:rFonts w:ascii="Garamond" w:hAnsi="Garamond"/>
          <w:sz w:val="22"/>
          <w:szCs w:val="22"/>
        </w:rPr>
        <w:t>Ufniarska</w:t>
      </w:r>
      <w:proofErr w:type="spellEnd"/>
      <w:r w:rsidR="004E250F" w:rsidRPr="00A95C4A">
        <w:rPr>
          <w:rFonts w:ascii="Garamond" w:hAnsi="Garamond"/>
          <w:sz w:val="22"/>
          <w:szCs w:val="22"/>
        </w:rPr>
        <w:t xml:space="preserve">- telefon: 32 / 291 79 22; </w:t>
      </w:r>
      <w:proofErr w:type="spellStart"/>
      <w:r w:rsidR="004E250F" w:rsidRPr="00A95C4A">
        <w:rPr>
          <w:rFonts w:ascii="Garamond" w:hAnsi="Garamond"/>
          <w:sz w:val="22"/>
          <w:szCs w:val="22"/>
        </w:rPr>
        <w:t>wewn</w:t>
      </w:r>
      <w:proofErr w:type="spellEnd"/>
      <w:r w:rsidR="004E250F" w:rsidRPr="00A95C4A">
        <w:rPr>
          <w:rFonts w:ascii="Garamond" w:hAnsi="Garamond"/>
          <w:sz w:val="22"/>
          <w:szCs w:val="22"/>
        </w:rPr>
        <w:t>. 57; e-mail:</w:t>
      </w:r>
      <w:hyperlink r:id="rId7" w:history="1">
        <w:r w:rsidR="004E250F" w:rsidRPr="00A95C4A">
          <w:rPr>
            <w:rStyle w:val="Hipercze"/>
            <w:rFonts w:ascii="Garamond" w:hAnsi="Garamond"/>
            <w:sz w:val="22"/>
            <w:szCs w:val="22"/>
          </w:rPr>
          <w:t>e.ufniarska@mzuk.sosnowiec.pl</w:t>
        </w:r>
      </w:hyperlink>
      <w:r w:rsidR="004E250F" w:rsidRPr="00A95C4A">
        <w:rPr>
          <w:rFonts w:ascii="Garamond" w:hAnsi="Garamond"/>
          <w:sz w:val="22"/>
          <w:szCs w:val="22"/>
        </w:rPr>
        <w:t xml:space="preserve">, </w:t>
      </w:r>
    </w:p>
    <w:p w14:paraId="535C2799" w14:textId="47A2B43A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2. </w:t>
      </w:r>
      <w:r w:rsidR="00AF1DA1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Osobą uprawnioną do kontaktu ze strony Wykonawcy w zakresie świadczonych usług </w:t>
      </w:r>
      <w:r w:rsidRPr="00A95C4A">
        <w:rPr>
          <w:rFonts w:ascii="Garamond" w:hAnsi="Garamond"/>
          <w:sz w:val="22"/>
          <w:szCs w:val="22"/>
        </w:rPr>
        <w:br/>
        <w:t xml:space="preserve"> weterynaryjnych </w:t>
      </w:r>
      <w:proofErr w:type="gramStart"/>
      <w:r w:rsidRPr="00A95C4A">
        <w:rPr>
          <w:rFonts w:ascii="Garamond" w:hAnsi="Garamond"/>
          <w:sz w:val="22"/>
          <w:szCs w:val="22"/>
        </w:rPr>
        <w:t xml:space="preserve">jest:   </w:t>
      </w:r>
      <w:proofErr w:type="gramEnd"/>
      <w:r w:rsidRPr="00A95C4A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</w:t>
      </w:r>
    </w:p>
    <w:p w14:paraId="47E8EAA3" w14:textId="77777777" w:rsidR="00886A75" w:rsidRPr="00A95C4A" w:rsidRDefault="00886A75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79B4D77C" w14:textId="3C7648B4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5</w:t>
      </w:r>
    </w:p>
    <w:p w14:paraId="29BBB5B8" w14:textId="77777777" w:rsidR="00252FEC" w:rsidRPr="00A95C4A" w:rsidRDefault="00252FEC" w:rsidP="00CB01D9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Osoby świadczące usługę weterynaryjną posiadają wszelkie uprawnienia przewidziane Ustawą z dnia 21 grudnia 1990 roku o zawodzie lekarza weterynarii i izbach lekarsko - weterynaryjnych.</w:t>
      </w:r>
    </w:p>
    <w:p w14:paraId="5D256124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7E0C8BA6" w14:textId="20CFE4C1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6</w:t>
      </w:r>
    </w:p>
    <w:p w14:paraId="0636346E" w14:textId="28A310CE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="00886A75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Rozliczenie   za   wykonanie   umowy   odbywać   się   będzie   fakturami   częściowymi   za wykonane usługi</w:t>
      </w:r>
      <w:r w:rsidR="00886A75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weterynaryjne, na podstawie faktycznie wykonanych i potwierdzonych przez kierownika odpowiedniego Działu </w:t>
      </w:r>
      <w:proofErr w:type="spellStart"/>
      <w:r w:rsidRPr="00A95C4A">
        <w:rPr>
          <w:rFonts w:ascii="Garamond" w:hAnsi="Garamond"/>
          <w:sz w:val="22"/>
          <w:szCs w:val="22"/>
        </w:rPr>
        <w:t>Botaniczno</w:t>
      </w:r>
      <w:proofErr w:type="spellEnd"/>
      <w:r w:rsidRPr="00A95C4A">
        <w:rPr>
          <w:rFonts w:ascii="Garamond" w:hAnsi="Garamond"/>
          <w:sz w:val="22"/>
          <w:szCs w:val="22"/>
        </w:rPr>
        <w:t xml:space="preserve"> Zoologicznego usług/zabiegów/czynności i cen stanowiących załącznik do niniejszej umowy.</w:t>
      </w:r>
    </w:p>
    <w:p w14:paraId="028823EB" w14:textId="04189688" w:rsidR="00252FEC" w:rsidRPr="00A95C4A" w:rsidRDefault="00886A75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</w:t>
      </w:r>
      <w:r w:rsidR="00252FEC" w:rsidRPr="00A95C4A">
        <w:rPr>
          <w:rFonts w:ascii="Garamond" w:hAnsi="Garamond"/>
          <w:sz w:val="22"/>
          <w:szCs w:val="22"/>
        </w:rPr>
        <w:t>.</w:t>
      </w: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Do faktury </w:t>
      </w:r>
      <w:proofErr w:type="gramStart"/>
      <w:r w:rsidR="00252FEC" w:rsidRPr="00A95C4A">
        <w:rPr>
          <w:rFonts w:ascii="Garamond" w:hAnsi="Garamond"/>
          <w:sz w:val="22"/>
          <w:szCs w:val="22"/>
        </w:rPr>
        <w:t>będzie</w:t>
      </w:r>
      <w:r w:rsidR="00AE6870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 dołączone</w:t>
      </w:r>
      <w:proofErr w:type="gramEnd"/>
      <w:r w:rsidR="00252FEC" w:rsidRPr="00A95C4A">
        <w:rPr>
          <w:rFonts w:ascii="Garamond" w:hAnsi="Garamond"/>
          <w:sz w:val="22"/>
          <w:szCs w:val="22"/>
        </w:rPr>
        <w:t xml:space="preserve"> sprawozdanie</w:t>
      </w:r>
      <w:r w:rsidR="00AE6870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 z </w:t>
      </w:r>
      <w:r w:rsidR="00AE6870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wykonanych usług weterynaryjnych: ilość wykonanych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zabiegów, datę zabiegu, rodzaj zabiegu, oznaczenie gatunku zwierzęcia, nazwisko lekarza wykonującego zabieg.</w:t>
      </w:r>
    </w:p>
    <w:p w14:paraId="3BD6B2A2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368FB68A" w14:textId="62877EE7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7</w:t>
      </w:r>
    </w:p>
    <w:p w14:paraId="425A93C4" w14:textId="0EEEE1D8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="00886A75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Za wykonanie przedmiotu umowy Wykonawcy przysługiwać będzie wynagrodzenie wg cen zawartych</w:t>
      </w:r>
    </w:p>
    <w:p w14:paraId="27E3928F" w14:textId="1A0E364F" w:rsidR="00252FEC" w:rsidRPr="00A95C4A" w:rsidRDefault="00252FEC" w:rsidP="00CB01D9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w ofercie, zgodnie z faktycznie wykonanym zakresem usług.         </w:t>
      </w:r>
    </w:p>
    <w:p w14:paraId="607A2EF2" w14:textId="0AF44486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="00886A75" w:rsidRPr="00A95C4A">
        <w:rPr>
          <w:rFonts w:ascii="Garamond" w:hAnsi="Garamond"/>
          <w:sz w:val="22"/>
          <w:szCs w:val="22"/>
        </w:rPr>
        <w:tab/>
      </w:r>
      <w:proofErr w:type="gramStart"/>
      <w:r w:rsidRPr="00A95C4A">
        <w:rPr>
          <w:rFonts w:ascii="Garamond" w:hAnsi="Garamond"/>
          <w:sz w:val="22"/>
          <w:szCs w:val="22"/>
        </w:rPr>
        <w:t>Ustalone  w</w:t>
      </w:r>
      <w:proofErr w:type="gramEnd"/>
      <w:r w:rsidRPr="00A95C4A">
        <w:rPr>
          <w:rFonts w:ascii="Garamond" w:hAnsi="Garamond"/>
          <w:sz w:val="22"/>
          <w:szCs w:val="22"/>
        </w:rPr>
        <w:t xml:space="preserve">  tej  formie  wynagrodzenie  nie  może  przekroczyć  kwoty:</w:t>
      </w:r>
    </w:p>
    <w:p w14:paraId="4A67E031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2C56F643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Netto:</w:t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  <w:t>…………………………. zł</w:t>
      </w:r>
    </w:p>
    <w:p w14:paraId="1F322808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Słownie:</w:t>
      </w:r>
      <w:r w:rsidRPr="00A95C4A">
        <w:rPr>
          <w:rFonts w:ascii="Garamond" w:hAnsi="Garamond"/>
          <w:sz w:val="22"/>
          <w:szCs w:val="22"/>
        </w:rPr>
        <w:tab/>
        <w:t>……………………………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., …./100</w:t>
      </w:r>
    </w:p>
    <w:p w14:paraId="62367D84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VAT:</w:t>
      </w:r>
      <w:r w:rsidRPr="00A95C4A">
        <w:rPr>
          <w:rFonts w:ascii="Garamond" w:hAnsi="Garamond"/>
          <w:sz w:val="22"/>
          <w:szCs w:val="22"/>
        </w:rPr>
        <w:tab/>
        <w:t xml:space="preserve">     </w:t>
      </w:r>
      <w:r w:rsidRPr="00A95C4A">
        <w:rPr>
          <w:rFonts w:ascii="Garamond" w:hAnsi="Garamond"/>
          <w:sz w:val="22"/>
          <w:szCs w:val="22"/>
        </w:rPr>
        <w:tab/>
        <w:t>…………………………. zł</w:t>
      </w:r>
      <w:r w:rsidRPr="00A95C4A">
        <w:rPr>
          <w:rFonts w:ascii="Garamond" w:hAnsi="Garamond"/>
          <w:sz w:val="22"/>
          <w:szCs w:val="22"/>
        </w:rPr>
        <w:tab/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.%</w:t>
      </w:r>
    </w:p>
    <w:p w14:paraId="5F7A1D26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Słownie:</w:t>
      </w:r>
      <w:r w:rsidRPr="00A95C4A">
        <w:rPr>
          <w:rFonts w:ascii="Garamond" w:hAnsi="Garamond"/>
          <w:sz w:val="22"/>
          <w:szCs w:val="22"/>
        </w:rPr>
        <w:tab/>
        <w:t>……………………………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., …./100</w:t>
      </w:r>
    </w:p>
    <w:p w14:paraId="6ABD1FBB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Brutto:</w:t>
      </w:r>
      <w:r w:rsidRPr="00A95C4A">
        <w:rPr>
          <w:rFonts w:ascii="Garamond" w:hAnsi="Garamond"/>
          <w:sz w:val="22"/>
          <w:szCs w:val="22"/>
        </w:rPr>
        <w:tab/>
        <w:t>…………………………. zł</w:t>
      </w:r>
    </w:p>
    <w:p w14:paraId="48808358" w14:textId="51C2A69E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Słownie:</w:t>
      </w:r>
      <w:r w:rsidRPr="00A95C4A">
        <w:rPr>
          <w:rFonts w:ascii="Garamond" w:hAnsi="Garamond"/>
          <w:sz w:val="22"/>
          <w:szCs w:val="22"/>
        </w:rPr>
        <w:tab/>
        <w:t>……………………………</w:t>
      </w:r>
      <w:proofErr w:type="gramStart"/>
      <w:r w:rsidRPr="00A95C4A">
        <w:rPr>
          <w:rFonts w:ascii="Garamond" w:hAnsi="Garamond"/>
          <w:sz w:val="22"/>
          <w:szCs w:val="22"/>
        </w:rPr>
        <w:t>…….</w:t>
      </w:r>
      <w:proofErr w:type="gramEnd"/>
      <w:r w:rsidRPr="00A95C4A">
        <w:rPr>
          <w:rFonts w:ascii="Garamond" w:hAnsi="Garamond"/>
          <w:sz w:val="22"/>
          <w:szCs w:val="22"/>
        </w:rPr>
        <w:t>., …./100</w:t>
      </w:r>
    </w:p>
    <w:p w14:paraId="337ED204" w14:textId="77777777" w:rsidR="002F231B" w:rsidRPr="00A95C4A" w:rsidRDefault="002F231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053BA6F5" w14:textId="79D9995F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="00A5040F" w:rsidRPr="00A95C4A">
        <w:rPr>
          <w:rFonts w:ascii="Garamond" w:hAnsi="Garamond"/>
          <w:sz w:val="22"/>
          <w:szCs w:val="22"/>
        </w:rPr>
        <w:tab/>
      </w:r>
      <w:proofErr w:type="gramStart"/>
      <w:r w:rsidRPr="00A95C4A">
        <w:rPr>
          <w:rFonts w:ascii="Garamond" w:hAnsi="Garamond"/>
          <w:sz w:val="22"/>
          <w:szCs w:val="22"/>
        </w:rPr>
        <w:t>W  przypadku</w:t>
      </w:r>
      <w:proofErr w:type="gramEnd"/>
      <w:r w:rsidRPr="00A95C4A">
        <w:rPr>
          <w:rFonts w:ascii="Garamond" w:hAnsi="Garamond"/>
          <w:sz w:val="22"/>
          <w:szCs w:val="22"/>
        </w:rPr>
        <w:t xml:space="preserve">  wyczerpania  przed  terminem określonym  w § 2, kwoty umowy (dla każdej części  osobno) określonej w § 7 ust. 2, umowa niniejsza wygasa.</w:t>
      </w:r>
    </w:p>
    <w:p w14:paraId="5C80AC44" w14:textId="12E1081B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lastRenderedPageBreak/>
        <w:t>4.</w:t>
      </w:r>
      <w:r w:rsidR="00A5040F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Zamawiający zastrzega sobie możliwość </w:t>
      </w:r>
      <w:proofErr w:type="gramStart"/>
      <w:r w:rsidRPr="00A95C4A">
        <w:rPr>
          <w:rFonts w:ascii="Garamond" w:hAnsi="Garamond"/>
          <w:sz w:val="22"/>
          <w:szCs w:val="22"/>
        </w:rPr>
        <w:t>nie wyczerpania</w:t>
      </w:r>
      <w:proofErr w:type="gramEnd"/>
      <w:r w:rsidRPr="00A95C4A">
        <w:rPr>
          <w:rFonts w:ascii="Garamond" w:hAnsi="Garamond"/>
          <w:sz w:val="22"/>
          <w:szCs w:val="22"/>
        </w:rPr>
        <w:t xml:space="preserve"> wartości zamówienia netto, określonego </w:t>
      </w:r>
      <w:r w:rsidR="008668DC" w:rsidRPr="00A95C4A">
        <w:rPr>
          <w:rFonts w:ascii="Garamond" w:hAnsi="Garamond"/>
          <w:sz w:val="22"/>
          <w:szCs w:val="22"/>
        </w:rPr>
        <w:t xml:space="preserve">                </w:t>
      </w:r>
      <w:r w:rsidRPr="00A95C4A">
        <w:rPr>
          <w:rFonts w:ascii="Garamond" w:hAnsi="Garamond"/>
          <w:sz w:val="22"/>
          <w:szCs w:val="22"/>
        </w:rPr>
        <w:t>w § 7 ust.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2 niniejszej umowy w okresie jej obowiązywania (dla każdej części osobno).</w:t>
      </w:r>
    </w:p>
    <w:p w14:paraId="4F5D8D6F" w14:textId="036EEBE9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5</w:t>
      </w:r>
      <w:r w:rsidR="003F2E9A" w:rsidRPr="00A95C4A">
        <w:rPr>
          <w:rFonts w:ascii="Garamond" w:hAnsi="Garamond"/>
          <w:sz w:val="22"/>
          <w:szCs w:val="22"/>
        </w:rPr>
        <w:t>.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Ewentualna cesja wierzytelności może nastąpić wyłącznie za pisemną zgodą Zamawiającego.</w:t>
      </w:r>
      <w:r w:rsidRPr="00A95C4A">
        <w:rPr>
          <w:rFonts w:ascii="Garamond" w:hAnsi="Garamond"/>
          <w:sz w:val="22"/>
          <w:szCs w:val="22"/>
        </w:rPr>
        <w:tab/>
      </w:r>
    </w:p>
    <w:p w14:paraId="5307C845" w14:textId="4AEAF96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6.</w:t>
      </w:r>
      <w:r w:rsidR="003F2E9A" w:rsidRPr="00A95C4A">
        <w:rPr>
          <w:rFonts w:ascii="Garamond" w:hAnsi="Garamond"/>
          <w:sz w:val="22"/>
          <w:szCs w:val="22"/>
        </w:rPr>
        <w:tab/>
      </w:r>
      <w:proofErr w:type="gramStart"/>
      <w:r w:rsidRPr="00A95C4A">
        <w:rPr>
          <w:rFonts w:ascii="Garamond" w:hAnsi="Garamond"/>
          <w:sz w:val="22"/>
          <w:szCs w:val="22"/>
        </w:rPr>
        <w:t>Wykonawca  ma</w:t>
      </w:r>
      <w:proofErr w:type="gramEnd"/>
      <w:r w:rsidRPr="00A95C4A">
        <w:rPr>
          <w:rFonts w:ascii="Garamond" w:hAnsi="Garamond"/>
          <w:sz w:val="22"/>
          <w:szCs w:val="22"/>
        </w:rPr>
        <w:t xml:space="preserve">  prawo  złożyć  ustrukturyzowaną  fakturę  elektroniczną   za  pośrednictwem  Platform</w:t>
      </w:r>
      <w:r w:rsidR="001B55D7" w:rsidRPr="00A95C4A">
        <w:rPr>
          <w:rFonts w:ascii="Garamond" w:hAnsi="Garamond"/>
          <w:sz w:val="22"/>
          <w:szCs w:val="22"/>
        </w:rPr>
        <w:t>y</w:t>
      </w:r>
      <w:r w:rsidRPr="00A95C4A">
        <w:rPr>
          <w:rFonts w:ascii="Garamond" w:hAnsi="Garamond"/>
          <w:sz w:val="22"/>
          <w:szCs w:val="22"/>
        </w:rPr>
        <w:t xml:space="preserve">  Elektronicznego Fakturowania. W celu wskazania prawidłowego adresata dokumentu (faktury) należy dokonać wyboru rodzaju adresu PEF: NIP 6442990698. W przypadku składania </w:t>
      </w:r>
      <w:proofErr w:type="gramStart"/>
      <w:r w:rsidRPr="00A95C4A">
        <w:rPr>
          <w:rFonts w:ascii="Garamond" w:hAnsi="Garamond"/>
          <w:sz w:val="22"/>
          <w:szCs w:val="22"/>
        </w:rPr>
        <w:t xml:space="preserve">faktu 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elektronicznych</w:t>
      </w:r>
      <w:proofErr w:type="gramEnd"/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zapisy dotyczące faktur zwykłych stosuje się odpowiednio.</w:t>
      </w:r>
    </w:p>
    <w:p w14:paraId="0C1B46F9" w14:textId="5F827F8A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7.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Kwota wynagrodzenia jest stała i nie ulegnie zmianie przez cały okres obowiązywania umowy. Podatek</w:t>
      </w:r>
      <w:r w:rsidR="003F2E9A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VAT naliczony będzie według obowiązujących przepisów</w:t>
      </w:r>
    </w:p>
    <w:p w14:paraId="0D7E7921" w14:textId="6715124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8.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Na Fakturach VAT należy wskazywać w polu:</w:t>
      </w:r>
    </w:p>
    <w:p w14:paraId="47F9A315" w14:textId="079C2DD0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1)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Nabywca towaru/Usługobiorca" – Gmina Sosnowiec, 41-200 Sosnowiec, aleja Zwycięstwa 20; NIP:</w:t>
      </w:r>
    </w:p>
    <w:p w14:paraId="4EF22A07" w14:textId="654DF558" w:rsidR="00252FEC" w:rsidRPr="00A95C4A" w:rsidRDefault="003F2E9A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644 - 345 - 36 - 72.</w:t>
      </w:r>
    </w:p>
    <w:p w14:paraId="3B4340BC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2)</w:t>
      </w:r>
      <w:r w:rsidRPr="00A95C4A">
        <w:rPr>
          <w:rFonts w:ascii="Garamond" w:hAnsi="Garamond"/>
          <w:sz w:val="22"/>
          <w:szCs w:val="22"/>
        </w:rPr>
        <w:tab/>
        <w:t>„Odbiorca towaru/Płatnik"</w:t>
      </w:r>
      <w:r w:rsidR="001B55D7" w:rsidRPr="00A95C4A">
        <w:rPr>
          <w:rFonts w:ascii="Garamond" w:hAnsi="Garamond"/>
          <w:sz w:val="22"/>
          <w:szCs w:val="22"/>
        </w:rPr>
        <w:t xml:space="preserve">- </w:t>
      </w:r>
      <w:r w:rsidRPr="00A95C4A">
        <w:rPr>
          <w:rFonts w:ascii="Garamond" w:hAnsi="Garamond"/>
          <w:sz w:val="22"/>
          <w:szCs w:val="22"/>
        </w:rPr>
        <w:t>Miejski Zakład Usług Komunalnych, 41-214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Sosnowiec, ul.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proofErr w:type="gramStart"/>
      <w:r w:rsidRPr="00A95C4A">
        <w:rPr>
          <w:rFonts w:ascii="Garamond" w:hAnsi="Garamond"/>
          <w:sz w:val="22"/>
          <w:szCs w:val="22"/>
        </w:rPr>
        <w:t>Plonów  22</w:t>
      </w:r>
      <w:proofErr w:type="gramEnd"/>
      <w:r w:rsidRPr="00A95C4A">
        <w:rPr>
          <w:rFonts w:ascii="Garamond" w:hAnsi="Garamond"/>
          <w:sz w:val="22"/>
          <w:szCs w:val="22"/>
        </w:rPr>
        <w:t>i”.</w:t>
      </w:r>
    </w:p>
    <w:p w14:paraId="1E173F3F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9.</w:t>
      </w:r>
      <w:r w:rsidRPr="00A95C4A">
        <w:rPr>
          <w:rFonts w:ascii="Garamond" w:hAnsi="Garamond"/>
          <w:sz w:val="22"/>
          <w:szCs w:val="22"/>
        </w:rPr>
        <w:tab/>
        <w:t>Jakiekolwiek rozporządzenie lub obciążenie wierzytelności wynikającej z niniejszej Umowy wymaga pod rygorem nieważności uprzedniej pisemnej zgody Zamawiającego. Wykonawca nie może bez uprzedniej pisemnej zgody Zamawiającego dokonywać potrąceń.</w:t>
      </w:r>
    </w:p>
    <w:p w14:paraId="7CE20A48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10. </w:t>
      </w:r>
      <w:r w:rsidRPr="00A95C4A">
        <w:rPr>
          <w:rFonts w:ascii="Garamond" w:hAnsi="Garamond"/>
          <w:sz w:val="22"/>
          <w:szCs w:val="22"/>
        </w:rPr>
        <w:tab/>
        <w:t>Wypłata wynagrodzenia objętego fakturami będzie następować w terminie do 30 dni, licząc od dnia doręczenia prawidłowo wystawionej faktury/faktury ustrukturyzowanej Zamawiającemu. Płatności zostaną zrealizowane przelewem na rachunek bankowy Wykonawcy podany w fakturze. Za dzień dokonania płatności, strony ustalają dzień obciążenia rachunku bankowego Zamawiającego.</w:t>
      </w:r>
    </w:p>
    <w:p w14:paraId="06B1676B" w14:textId="03FF75CE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11.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Wykonawca oświadcza, </w:t>
      </w:r>
      <w:proofErr w:type="gramStart"/>
      <w:r w:rsidRPr="00A95C4A">
        <w:rPr>
          <w:rFonts w:ascii="Garamond" w:hAnsi="Garamond"/>
          <w:sz w:val="22"/>
          <w:szCs w:val="22"/>
        </w:rPr>
        <w:t>że  jest</w:t>
      </w:r>
      <w:proofErr w:type="gramEnd"/>
      <w:r w:rsidRPr="00A95C4A">
        <w:rPr>
          <w:rFonts w:ascii="Garamond" w:hAnsi="Garamond"/>
          <w:sz w:val="22"/>
          <w:szCs w:val="22"/>
        </w:rPr>
        <w:t xml:space="preserve"> czynnym podatnikiem podatku od towarów i usług.</w:t>
      </w:r>
    </w:p>
    <w:p w14:paraId="5ED91FB4" w14:textId="2FB83610" w:rsidR="001B55D7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12.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Wykonawca   </w:t>
      </w:r>
      <w:proofErr w:type="gramStart"/>
      <w:r w:rsidRPr="00A95C4A">
        <w:rPr>
          <w:rFonts w:ascii="Garamond" w:hAnsi="Garamond"/>
          <w:sz w:val="22"/>
          <w:szCs w:val="22"/>
        </w:rPr>
        <w:t>oświadcza,  iż</w:t>
      </w:r>
      <w:proofErr w:type="gramEnd"/>
      <w:r w:rsidRPr="00A95C4A">
        <w:rPr>
          <w:rFonts w:ascii="Garamond" w:hAnsi="Garamond"/>
          <w:sz w:val="22"/>
          <w:szCs w:val="22"/>
        </w:rPr>
        <w:t xml:space="preserve">  wskazany  przez   niego   na  fakturze  rachunek  bankowy,  na  który </w:t>
      </w:r>
    </w:p>
    <w:p w14:paraId="4AA22032" w14:textId="2D10ED3B" w:rsidR="00252FEC" w:rsidRPr="00A95C4A" w:rsidRDefault="003F2E9A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proofErr w:type="gramStart"/>
      <w:r w:rsidR="00252FEC" w:rsidRPr="00A95C4A">
        <w:rPr>
          <w:rFonts w:ascii="Garamond" w:hAnsi="Garamond"/>
          <w:sz w:val="22"/>
          <w:szCs w:val="22"/>
        </w:rPr>
        <w:t>ma  być</w:t>
      </w:r>
      <w:proofErr w:type="gramEnd"/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dokonywana płatność jest rachunkiem rozliczeniowym, o którym mowa w art. 49 ust. 1 pkt 1 ustawy z dnia 29 sierpnia 1997 r. – Prawo bankowe i został zgłoszony do właściwego </w:t>
      </w:r>
      <w:proofErr w:type="gramStart"/>
      <w:r w:rsidR="00252FEC" w:rsidRPr="00A95C4A">
        <w:rPr>
          <w:rFonts w:ascii="Garamond" w:hAnsi="Garamond"/>
          <w:sz w:val="22"/>
          <w:szCs w:val="22"/>
        </w:rPr>
        <w:t xml:space="preserve">urzędu 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skarbowego</w:t>
      </w:r>
      <w:proofErr w:type="gramEnd"/>
      <w:r w:rsidR="00252FEC" w:rsidRPr="00A95C4A">
        <w:rPr>
          <w:rFonts w:ascii="Garamond" w:hAnsi="Garamond"/>
          <w:sz w:val="22"/>
          <w:szCs w:val="22"/>
        </w:rPr>
        <w:t xml:space="preserve"> </w:t>
      </w:r>
    </w:p>
    <w:p w14:paraId="48B9F5E8" w14:textId="03E4FF6C" w:rsidR="001B55D7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13.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Wykonawca zobowiązuje się powiadomić w ciągu 24 godzin </w:t>
      </w:r>
      <w:proofErr w:type="gramStart"/>
      <w:r w:rsidRPr="00A95C4A">
        <w:rPr>
          <w:rFonts w:ascii="Garamond" w:hAnsi="Garamond"/>
          <w:sz w:val="22"/>
          <w:szCs w:val="22"/>
        </w:rPr>
        <w:t>Zamawiającego  o</w:t>
      </w:r>
      <w:proofErr w:type="gramEnd"/>
      <w:r w:rsidRPr="00A95C4A">
        <w:rPr>
          <w:rFonts w:ascii="Garamond" w:hAnsi="Garamond"/>
          <w:sz w:val="22"/>
          <w:szCs w:val="22"/>
        </w:rPr>
        <w:t xml:space="preserve">  wykreśleniu jego </w:t>
      </w:r>
    </w:p>
    <w:p w14:paraId="211B93A9" w14:textId="77777777" w:rsidR="00252FEC" w:rsidRPr="00A95C4A" w:rsidRDefault="00252FEC" w:rsidP="00CB01D9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rachunku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bankowego z wykazu, o którym mowa w przepisie art. 96b ust. 1 ustawy z dnia 11 marca </w:t>
      </w:r>
      <w:r w:rsidR="001B55D7" w:rsidRPr="00A95C4A">
        <w:rPr>
          <w:rFonts w:ascii="Garamond" w:hAnsi="Garamond"/>
          <w:sz w:val="22"/>
          <w:szCs w:val="22"/>
        </w:rPr>
        <w:t xml:space="preserve">   </w:t>
      </w:r>
      <w:r w:rsidRPr="00A95C4A">
        <w:rPr>
          <w:rFonts w:ascii="Garamond" w:hAnsi="Garamond"/>
          <w:sz w:val="22"/>
          <w:szCs w:val="22"/>
        </w:rPr>
        <w:t>2004 r. o podatku od towarów i usług, prowadzonym przez Szefa Krajowej Administracji Skarbowej lub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o utraci</w:t>
      </w:r>
      <w:r w:rsidR="001B55D7" w:rsidRPr="00A95C4A">
        <w:rPr>
          <w:rFonts w:ascii="Garamond" w:hAnsi="Garamond"/>
          <w:sz w:val="22"/>
          <w:szCs w:val="22"/>
        </w:rPr>
        <w:t xml:space="preserve">e </w:t>
      </w:r>
      <w:r w:rsidRPr="00A95C4A">
        <w:rPr>
          <w:rFonts w:ascii="Garamond" w:hAnsi="Garamond"/>
          <w:sz w:val="22"/>
          <w:szCs w:val="22"/>
        </w:rPr>
        <w:t xml:space="preserve">statusu czynnego podatnika VAT. Naruszenie powyższego obowiązku skutkuje powstaniem roszczenia odszkodowawczego do wysokości poniesionej szkody. </w:t>
      </w:r>
    </w:p>
    <w:p w14:paraId="39FC6DB9" w14:textId="74FDFD1D" w:rsidR="008668D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14.</w:t>
      </w:r>
      <w:r w:rsidR="003F2E9A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Jeżeli   rachunek   </w:t>
      </w:r>
      <w:proofErr w:type="gramStart"/>
      <w:r w:rsidRPr="00A95C4A">
        <w:rPr>
          <w:rFonts w:ascii="Garamond" w:hAnsi="Garamond"/>
          <w:sz w:val="22"/>
          <w:szCs w:val="22"/>
        </w:rPr>
        <w:t>bankowy  nie</w:t>
      </w:r>
      <w:proofErr w:type="gramEnd"/>
      <w:r w:rsidRPr="00A95C4A">
        <w:rPr>
          <w:rFonts w:ascii="Garamond" w:hAnsi="Garamond"/>
          <w:sz w:val="22"/>
          <w:szCs w:val="22"/>
        </w:rPr>
        <w:t xml:space="preserve">   został  uwidoczniony  w  wykazie, o którym mowa w ust. </w:t>
      </w:r>
      <w:r w:rsidR="003F2E9A" w:rsidRPr="00A95C4A">
        <w:rPr>
          <w:rFonts w:ascii="Garamond" w:hAnsi="Garamond"/>
          <w:sz w:val="22"/>
          <w:szCs w:val="22"/>
        </w:rPr>
        <w:t>1</w:t>
      </w:r>
      <w:r w:rsidRPr="00A95C4A">
        <w:rPr>
          <w:rFonts w:ascii="Garamond" w:hAnsi="Garamond"/>
          <w:sz w:val="22"/>
          <w:szCs w:val="22"/>
        </w:rPr>
        <w:t xml:space="preserve">3, </w:t>
      </w:r>
    </w:p>
    <w:p w14:paraId="240A15F2" w14:textId="47E3E523" w:rsidR="00252FEC" w:rsidRPr="00A95C4A" w:rsidRDefault="003F2E9A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Zamawiający zastrzega sobie możliwość wstrzymania płatności z tytułu wykonanego zamówienia do momentu ustalenia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okoliczności sprawy i wskazania rachunku bankowego, który będzie umożliwiał uznanie danej płatności za koszt uzyskania przychodu w rozumieniu przepisów podatkowych. Wstrzymanie </w:t>
      </w:r>
      <w:proofErr w:type="gramStart"/>
      <w:r w:rsidR="00252FEC" w:rsidRPr="00A95C4A">
        <w:rPr>
          <w:rFonts w:ascii="Garamond" w:hAnsi="Garamond"/>
          <w:sz w:val="22"/>
          <w:szCs w:val="22"/>
        </w:rPr>
        <w:t>płatności  nie</w:t>
      </w:r>
      <w:proofErr w:type="gramEnd"/>
      <w:r w:rsidR="00252FEC" w:rsidRPr="00A95C4A">
        <w:rPr>
          <w:rFonts w:ascii="Garamond" w:hAnsi="Garamond"/>
          <w:sz w:val="22"/>
          <w:szCs w:val="22"/>
        </w:rPr>
        <w:t xml:space="preserve">  spowoduje</w:t>
      </w:r>
      <w:r w:rsidR="001B55D7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żadnych ujemnych następstw dla Zamawiającego, w tym</w:t>
      </w:r>
      <w:r w:rsidR="00627730" w:rsidRPr="00A95C4A">
        <w:rPr>
          <w:rFonts w:ascii="Garamond" w:hAnsi="Garamond"/>
          <w:sz w:val="22"/>
          <w:szCs w:val="22"/>
        </w:rPr>
        <w:t xml:space="preserve"> </w:t>
      </w:r>
      <w:r w:rsidR="00E119EE" w:rsidRPr="00A95C4A">
        <w:rPr>
          <w:rFonts w:ascii="Garamond" w:hAnsi="Garamond"/>
          <w:sz w:val="22"/>
          <w:szCs w:val="22"/>
        </w:rPr>
        <w:br/>
      </w:r>
      <w:r w:rsidR="00252FEC" w:rsidRPr="00A95C4A">
        <w:rPr>
          <w:rFonts w:ascii="Garamond" w:hAnsi="Garamond"/>
          <w:sz w:val="22"/>
          <w:szCs w:val="22"/>
        </w:rPr>
        <w:t xml:space="preserve">w szczególności nie będzie źródłem roszczenia o zapłatę odsetek za opóźnienie w płatności lub kar umownych na rzecz Wykonawcy. </w:t>
      </w:r>
    </w:p>
    <w:p w14:paraId="31F8A02F" w14:textId="69BD5566" w:rsidR="008668D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lastRenderedPageBreak/>
        <w:t>15.</w:t>
      </w:r>
      <w:r w:rsidR="00627730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Zamawiający   przy dokonywaniu   płatności   ma </w:t>
      </w:r>
      <w:proofErr w:type="gramStart"/>
      <w:r w:rsidRPr="00A95C4A">
        <w:rPr>
          <w:rFonts w:ascii="Garamond" w:hAnsi="Garamond"/>
          <w:sz w:val="22"/>
          <w:szCs w:val="22"/>
        </w:rPr>
        <w:t>prawo  zastosować</w:t>
      </w:r>
      <w:proofErr w:type="gramEnd"/>
      <w:r w:rsidRPr="00A95C4A">
        <w:rPr>
          <w:rFonts w:ascii="Garamond" w:hAnsi="Garamond"/>
          <w:sz w:val="22"/>
          <w:szCs w:val="22"/>
        </w:rPr>
        <w:t xml:space="preserve">  mechanizm  podzielonej</w:t>
      </w:r>
    </w:p>
    <w:p w14:paraId="417072B7" w14:textId="46BB0FB8" w:rsidR="00252FEC" w:rsidRPr="00A95C4A" w:rsidRDefault="00252FEC" w:rsidP="00CB01D9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płatności, o </w:t>
      </w:r>
      <w:proofErr w:type="gramStart"/>
      <w:r w:rsidRPr="00A95C4A">
        <w:rPr>
          <w:rFonts w:ascii="Garamond" w:hAnsi="Garamond"/>
          <w:sz w:val="22"/>
          <w:szCs w:val="22"/>
        </w:rPr>
        <w:t>którym  mowa</w:t>
      </w:r>
      <w:proofErr w:type="gramEnd"/>
      <w:r w:rsidRPr="00A95C4A">
        <w:rPr>
          <w:rFonts w:ascii="Garamond" w:hAnsi="Garamond"/>
          <w:sz w:val="22"/>
          <w:szCs w:val="22"/>
        </w:rPr>
        <w:t xml:space="preserve">  w  ustawie  z dnia 11 marca 2004 r</w:t>
      </w:r>
      <w:r w:rsidR="00627730" w:rsidRPr="00A95C4A">
        <w:rPr>
          <w:rFonts w:ascii="Garamond" w:hAnsi="Garamond"/>
          <w:sz w:val="22"/>
          <w:szCs w:val="22"/>
        </w:rPr>
        <w:t xml:space="preserve">oku </w:t>
      </w:r>
      <w:r w:rsidRPr="00A95C4A">
        <w:rPr>
          <w:rFonts w:ascii="Garamond" w:hAnsi="Garamond"/>
          <w:sz w:val="22"/>
          <w:szCs w:val="22"/>
        </w:rPr>
        <w:t xml:space="preserve">o  podatku od towarów i usług (Dz. U. z 2020 r. poz. 106 z </w:t>
      </w:r>
      <w:proofErr w:type="spellStart"/>
      <w:r w:rsidRPr="00A95C4A">
        <w:rPr>
          <w:rFonts w:ascii="Garamond" w:hAnsi="Garamond"/>
          <w:sz w:val="22"/>
          <w:szCs w:val="22"/>
        </w:rPr>
        <w:t>późn</w:t>
      </w:r>
      <w:proofErr w:type="spellEnd"/>
      <w:r w:rsidRPr="00A95C4A">
        <w:rPr>
          <w:rFonts w:ascii="Garamond" w:hAnsi="Garamond"/>
          <w:sz w:val="22"/>
          <w:szCs w:val="22"/>
        </w:rPr>
        <w:t xml:space="preserve">. zm.). </w:t>
      </w:r>
    </w:p>
    <w:p w14:paraId="1156D14D" w14:textId="77777777" w:rsidR="00E119EE" w:rsidRPr="00A95C4A" w:rsidRDefault="00E119EE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11EDA7DB" w14:textId="49870830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8</w:t>
      </w:r>
    </w:p>
    <w:p w14:paraId="654D3A13" w14:textId="28DA150E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="00856143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Wykonawca ponosi koszty z tytułu strat materialnych powstałych w związku z zaistnieniem zdarzeń</w:t>
      </w:r>
    </w:p>
    <w:p w14:paraId="5B932EF2" w14:textId="4AA82714" w:rsidR="00252FEC" w:rsidRPr="00A95C4A" w:rsidRDefault="002F231B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losowych i z tytułu odpowiedzialności cywilnej za szkody oraz następstwa nieszczęśliwych wypadków</w:t>
      </w:r>
      <w:r w:rsidR="00856143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dotyczących pracowników i osób trzecich (w tym także ruchu pojazdów mechanicznych) powstałych</w:t>
      </w:r>
      <w:r w:rsidR="00856143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 xml:space="preserve">w związku z realizacją usługi. </w:t>
      </w:r>
    </w:p>
    <w:p w14:paraId="387CE07E" w14:textId="4E19EFD3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</w:t>
      </w:r>
      <w:r w:rsidR="00856143" w:rsidRPr="00A95C4A">
        <w:rPr>
          <w:rFonts w:ascii="Garamond" w:hAnsi="Garamond"/>
          <w:sz w:val="22"/>
          <w:szCs w:val="22"/>
        </w:rPr>
        <w:t>.</w:t>
      </w:r>
      <w:r w:rsidR="00856143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Wykonawca jest zobowiązany do zawarcia umów ubezpieczenia z tytułu szkód, które mogą zaistnieć</w:t>
      </w:r>
    </w:p>
    <w:p w14:paraId="29BD0ECD" w14:textId="34401A45" w:rsidR="00252FEC" w:rsidRPr="00A95C4A" w:rsidRDefault="00856143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w związku ze zdarzeniami losowymi oraz od odpowiedzialności cywilnej w zakresie będącym przedmiotem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umowy.</w:t>
      </w:r>
    </w:p>
    <w:p w14:paraId="54ED9DD2" w14:textId="6E9C491C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="00856143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Za roszczenia cywilnoprawne osób trzecich wynikające z działania lub zaniechania Wykonawcy</w:t>
      </w:r>
    </w:p>
    <w:p w14:paraId="3ACC68D7" w14:textId="6781AE8A" w:rsidR="00252FEC" w:rsidRPr="00A95C4A" w:rsidRDefault="00856143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 xml:space="preserve">odpowiedzialność ponosi Wykonawca. W tym zakresie odpowiedzialność cywilną Zamawiającego </w:t>
      </w:r>
    </w:p>
    <w:p w14:paraId="4EDEDAFE" w14:textId="63895FA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  <w:t>wyłącza się.</w:t>
      </w:r>
    </w:p>
    <w:p w14:paraId="568428C6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271D205A" w14:textId="77777777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 9</w:t>
      </w:r>
    </w:p>
    <w:p w14:paraId="236EF02B" w14:textId="62F5C1AE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  <w:t xml:space="preserve">Strony mogą dokonać zmiany wysokości wynagrodzenia należnego Wykonawcy w formie pisemnego aneksu, każdorazowo w przypadku wystąpienia jednej z następujących okoliczności: </w:t>
      </w:r>
    </w:p>
    <w:p w14:paraId="7200626E" w14:textId="0ABBD562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1)</w:t>
      </w:r>
      <w:r w:rsidRPr="00A95C4A">
        <w:rPr>
          <w:rFonts w:ascii="Garamond" w:hAnsi="Garamond"/>
          <w:sz w:val="22"/>
          <w:szCs w:val="22"/>
        </w:rPr>
        <w:tab/>
        <w:t xml:space="preserve">zmiany stawki podatku od towarów i usług, </w:t>
      </w:r>
    </w:p>
    <w:p w14:paraId="13CD1ABD" w14:textId="69F7DB8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2)</w:t>
      </w:r>
      <w:r w:rsidRPr="00A95C4A">
        <w:rPr>
          <w:rFonts w:ascii="Garamond" w:hAnsi="Garamond"/>
          <w:sz w:val="22"/>
          <w:szCs w:val="22"/>
        </w:rPr>
        <w:tab/>
        <w:t xml:space="preserve">zmiany wysokości minimalnego wynagrodzenia za pracę albo minimalnej stawki godzinowej, </w:t>
      </w:r>
      <w:proofErr w:type="gramStart"/>
      <w:r w:rsidRPr="00A95C4A">
        <w:rPr>
          <w:rFonts w:ascii="Garamond" w:hAnsi="Garamond"/>
          <w:sz w:val="22"/>
          <w:szCs w:val="22"/>
        </w:rPr>
        <w:t>ustalonych  na</w:t>
      </w:r>
      <w:proofErr w:type="gramEnd"/>
      <w:r w:rsidRPr="00A95C4A">
        <w:rPr>
          <w:rFonts w:ascii="Garamond" w:hAnsi="Garamond"/>
          <w:sz w:val="22"/>
          <w:szCs w:val="22"/>
        </w:rPr>
        <w:t xml:space="preserve"> podstawie przepisów ustawy z dnia 10 października 2002 r</w:t>
      </w:r>
      <w:r w:rsidR="00856143" w:rsidRPr="00A95C4A">
        <w:rPr>
          <w:rFonts w:ascii="Garamond" w:hAnsi="Garamond"/>
          <w:sz w:val="22"/>
          <w:szCs w:val="22"/>
        </w:rPr>
        <w:t>oku</w:t>
      </w:r>
      <w:r w:rsidRPr="00A95C4A">
        <w:rPr>
          <w:rFonts w:ascii="Garamond" w:hAnsi="Garamond"/>
          <w:sz w:val="22"/>
          <w:szCs w:val="22"/>
        </w:rPr>
        <w:t xml:space="preserve">  o minimalnym wynagrodzeniu za pracę, </w:t>
      </w:r>
    </w:p>
    <w:p w14:paraId="3E87730B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3)</w:t>
      </w:r>
      <w:r w:rsidRPr="00A95C4A">
        <w:rPr>
          <w:rFonts w:ascii="Garamond" w:hAnsi="Garamond"/>
          <w:sz w:val="22"/>
          <w:szCs w:val="22"/>
        </w:rPr>
        <w:tab/>
        <w:t xml:space="preserve"> zmiany zasad podlegania ubezpieczeniom społecznym lub ubezpieczeniu zdrowotnemu lub wysokości stawki składki na ubezpieczenia społeczne lub zdrowotne, </w:t>
      </w:r>
    </w:p>
    <w:p w14:paraId="6D55312E" w14:textId="64ADCAC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4)</w:t>
      </w:r>
      <w:r w:rsidRPr="00A95C4A">
        <w:rPr>
          <w:rFonts w:ascii="Garamond" w:hAnsi="Garamond"/>
          <w:sz w:val="22"/>
          <w:szCs w:val="22"/>
        </w:rPr>
        <w:tab/>
        <w:t xml:space="preserve">zmiany zasad gromadzenia i wysokości wpłat do pracowniczych planów kapitałowych, o których </w:t>
      </w:r>
      <w:proofErr w:type="gramStart"/>
      <w:r w:rsidRPr="00A95C4A">
        <w:rPr>
          <w:rFonts w:ascii="Garamond" w:hAnsi="Garamond"/>
          <w:sz w:val="22"/>
          <w:szCs w:val="22"/>
        </w:rPr>
        <w:t>mowa  w</w:t>
      </w:r>
      <w:proofErr w:type="gramEnd"/>
      <w:r w:rsidRPr="00A95C4A">
        <w:rPr>
          <w:rFonts w:ascii="Garamond" w:hAnsi="Garamond"/>
          <w:sz w:val="22"/>
          <w:szCs w:val="22"/>
        </w:rPr>
        <w:t xml:space="preserve"> ustawie z dnia 4 października 2018 r. o pracowniczych planach kapitałowych,</w:t>
      </w:r>
    </w:p>
    <w:p w14:paraId="784C96C9" w14:textId="7A48C3A6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  <w:t xml:space="preserve">na zasadach i w sposób określony w ust. 2 - 15, jeżeli zmiany te będą miały wpływ na koszty wykonania umowy przez Wykonawcę. </w:t>
      </w:r>
    </w:p>
    <w:p w14:paraId="2D419E92" w14:textId="7AED34D6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Pr="00A95C4A">
        <w:rPr>
          <w:rFonts w:ascii="Garamond" w:hAnsi="Garamond"/>
          <w:sz w:val="22"/>
          <w:szCs w:val="22"/>
        </w:rPr>
        <w:tab/>
        <w:t>Zmiana wysokości wynagrodzenia należnego Wykonawcy w przypadku zaistnienia przesłanki,</w:t>
      </w:r>
      <w:r w:rsidR="00E119EE" w:rsidRPr="00A95C4A">
        <w:rPr>
          <w:rFonts w:ascii="Garamond" w:hAnsi="Garamond"/>
          <w:sz w:val="22"/>
          <w:szCs w:val="22"/>
        </w:rPr>
        <w:t xml:space="preserve"> 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o której mowa w ust. 1 pkt 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 </w:t>
      </w:r>
    </w:p>
    <w:p w14:paraId="496D2320" w14:textId="3AEAAAF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Pr="00A95C4A">
        <w:rPr>
          <w:rFonts w:ascii="Garamond" w:hAnsi="Garamond"/>
          <w:sz w:val="22"/>
          <w:szCs w:val="22"/>
        </w:rPr>
        <w:tab/>
        <w:t>W przypadku zmiany, o której mowa w ust. 1 pkt 1, wartość wynagrodzenia netto nie zmieni się,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a wartość wynagrodzenia brutto zostanie wyliczona na podstawie nowych przepisów. </w:t>
      </w:r>
    </w:p>
    <w:p w14:paraId="7AE96587" w14:textId="374BBE31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4.</w:t>
      </w:r>
      <w:r w:rsidRPr="00A95C4A">
        <w:rPr>
          <w:rFonts w:ascii="Garamond" w:hAnsi="Garamond"/>
          <w:sz w:val="22"/>
          <w:szCs w:val="22"/>
        </w:rPr>
        <w:tab/>
        <w:t xml:space="preserve">Zmiana wysokości wynagrodzenia w przypadku zaistnienia przesłanki, o której mowa w ust. 1 pkt 2 lub 3, będzie obejmować wyłącznie część wynagrodzenia należnego Wykonawcy, w odniesieniu do </w:t>
      </w:r>
      <w:r w:rsidRPr="00A95C4A">
        <w:rPr>
          <w:rFonts w:ascii="Garamond" w:hAnsi="Garamond"/>
          <w:sz w:val="22"/>
          <w:szCs w:val="22"/>
        </w:rPr>
        <w:lastRenderedPageBreak/>
        <w:t>której nastąpiła zmiana wysokości kosztów wykonania umowy przez Wykonawcę w związku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 </w:t>
      </w:r>
    </w:p>
    <w:p w14:paraId="66E8E340" w14:textId="7E266076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5.</w:t>
      </w:r>
      <w:r w:rsidRPr="00A95C4A">
        <w:rPr>
          <w:rFonts w:ascii="Garamond" w:hAnsi="Garamond"/>
          <w:sz w:val="22"/>
          <w:szCs w:val="22"/>
        </w:rPr>
        <w:tab/>
        <w:t>W przypadku zmiany, o której mowa w ust. 1 pkt 2, wynagrodzenie Wykonawcy ulegnie zmianie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o kwotę odpowiadającą wzrostowi kosztu Wykonawcy w związku ze zwiększeniem wysokości wynagrodzeń osób zatrudnionych przez Wykonawcę do realizacji przedmiotu zamówienia,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</w:t>
      </w:r>
      <w:r w:rsidR="005B2364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w zdaniu poprzedzającym, odpowiadającej zakresowi, w jakim wykonują oni prace bezpośrednio związane z realizacją przedmiotu umowy. </w:t>
      </w:r>
    </w:p>
    <w:p w14:paraId="0F630E28" w14:textId="2351C08B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6.</w:t>
      </w:r>
      <w:r w:rsidRPr="00A95C4A">
        <w:rPr>
          <w:rFonts w:ascii="Garamond" w:hAnsi="Garamond"/>
          <w:sz w:val="22"/>
          <w:szCs w:val="22"/>
        </w:rPr>
        <w:tab/>
        <w:t>W przypadku zmiany, o której mowa w ust. 1 pkt 3, wynagrodzenie Wykonawcy ulegnie zmianie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o kwotę odpowiadającą zmianie kosztu Wykonawcy ponoszonego w związku z wypłatą wynagrodzenia osób zatrudnionych do realizacji przedmiotu zamówienia. Kwota odpowiadająca zmianie kosztu Wykonawcy będzie odnosić się wyłącznie do części wynagrodzenia osób zatrudnionych do przedmiotu zamówienia, o których mowa w zdaniu poprzedzającym, odpowiadającej zakresowi, w jakim wykonują oni prace bezpośrednio związane z realizacją przedmiotu umowy. </w:t>
      </w:r>
    </w:p>
    <w:p w14:paraId="6622CA54" w14:textId="486235B8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7.</w:t>
      </w:r>
      <w:r w:rsidRPr="00A95C4A">
        <w:rPr>
          <w:rFonts w:ascii="Garamond" w:hAnsi="Garamond"/>
          <w:sz w:val="22"/>
          <w:szCs w:val="22"/>
        </w:rPr>
        <w:tab/>
        <w:t>Zmiana wysokości wynagrodzenia w przypadku zaistnienia przesłanki, o której mowa w ust. 1 pkt 4, będzie obejmować wyłącznie część wynagrodzenia należnego Wykonawcy, w odniesieniu do której nastąpiła zmiana kosztów wykonania umowy przez Wykonawcę w związku z zawarciem umowy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o prowadzenie pracowniczych planów kapitałowych, o </w:t>
      </w:r>
      <w:proofErr w:type="gramStart"/>
      <w:r w:rsidRPr="00A95C4A">
        <w:rPr>
          <w:rFonts w:ascii="Garamond" w:hAnsi="Garamond"/>
          <w:sz w:val="22"/>
          <w:szCs w:val="22"/>
        </w:rPr>
        <w:t>której  mowa</w:t>
      </w:r>
      <w:proofErr w:type="gramEnd"/>
      <w:r w:rsidRPr="00A95C4A">
        <w:rPr>
          <w:rFonts w:ascii="Garamond" w:hAnsi="Garamond"/>
          <w:sz w:val="22"/>
          <w:szCs w:val="22"/>
        </w:rPr>
        <w:t xml:space="preserve"> w art. 14 ust. 1 ustawy z dnia 4 października 2018 r. o pracowniczych planach kapitałowych. </w:t>
      </w:r>
    </w:p>
    <w:p w14:paraId="5FB8E263" w14:textId="0ECBA0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8.</w:t>
      </w:r>
      <w:r w:rsidRPr="00A95C4A">
        <w:rPr>
          <w:rFonts w:ascii="Garamond" w:hAnsi="Garamond"/>
          <w:sz w:val="22"/>
          <w:szCs w:val="22"/>
        </w:rPr>
        <w:tab/>
        <w:t xml:space="preserve">W przypadku zmiany, o której mowa w ust. 1 pkt 4, wynagrodzenie Wykonawcy ulegnie zmianie 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o 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</w:t>
      </w:r>
      <w:proofErr w:type="gramStart"/>
      <w:r w:rsidRPr="00A95C4A">
        <w:rPr>
          <w:rFonts w:ascii="Garamond" w:hAnsi="Garamond"/>
          <w:sz w:val="22"/>
          <w:szCs w:val="22"/>
        </w:rPr>
        <w:t>zakresowi ,</w:t>
      </w:r>
      <w:proofErr w:type="gramEnd"/>
      <w:r w:rsidRPr="00A95C4A">
        <w:rPr>
          <w:rFonts w:ascii="Garamond" w:hAnsi="Garamond"/>
          <w:sz w:val="22"/>
          <w:szCs w:val="22"/>
        </w:rPr>
        <w:t xml:space="preserve"> w jakim wykonują oni prace bezpośrednio związane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z realizacją przedmiotu umowy. </w:t>
      </w:r>
    </w:p>
    <w:p w14:paraId="52D1E30E" w14:textId="0FDFFFCF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9.</w:t>
      </w:r>
      <w:r w:rsidRPr="00A95C4A">
        <w:rPr>
          <w:rFonts w:ascii="Garamond" w:hAnsi="Garamond"/>
          <w:sz w:val="22"/>
          <w:szCs w:val="22"/>
        </w:rPr>
        <w:tab/>
        <w:t>W celu zawarcia aneksu, o którym mowa w ust. 1, każda ze Stron może wystąpić do drugiej Strony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>z wnioskiem o dokonanie zmiany wysokości wynagrodzenia należnego Wykonawcy, wraz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 </w:t>
      </w:r>
    </w:p>
    <w:p w14:paraId="590069EC" w14:textId="59A2BCFB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lastRenderedPageBreak/>
        <w:t>10.</w:t>
      </w:r>
      <w:r w:rsidRPr="00A95C4A">
        <w:rPr>
          <w:rFonts w:ascii="Garamond" w:hAnsi="Garamond"/>
          <w:sz w:val="22"/>
          <w:szCs w:val="22"/>
        </w:rPr>
        <w:tab/>
        <w:t>W przypadku zmian, o których mowa w ust. 1 pkt 2 lub pkt 3, jeżeli z wnioskiem występuje Wykonawca, jest on zobowiązany dołączyć do wniosku dokumenty, z których będzie wynikać,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w jakim zakresie zmiany te mają wpływ na koszty wykonania umowy, w szczególności:  </w:t>
      </w:r>
    </w:p>
    <w:p w14:paraId="7FEC7AC4" w14:textId="0D4A349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1)</w:t>
      </w:r>
      <w:r w:rsidRPr="00A95C4A">
        <w:rPr>
          <w:rFonts w:ascii="Garamond" w:hAnsi="Garamond"/>
          <w:sz w:val="22"/>
          <w:szCs w:val="22"/>
        </w:rPr>
        <w:tab/>
        <w:t xml:space="preserve">pisemne zestawienie wynagrodzeń (zarówno przed jak i po zmianie) osób zatrudnionych przez Wykonawcę do realizacji przedmiotu zamówienia, wraz z określeniem zakresu (części etatu), w jakim wykonują oni prace bezpośrednio związane z realizacją przedmiotu umowy oraz części wynagrodzenia odpowiadającej temu zakresowi - w przypadku zmiany, o której mowa w ust. 1 pkt 2, lub  </w:t>
      </w:r>
    </w:p>
    <w:p w14:paraId="2E2EB0F5" w14:textId="72D04178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2)</w:t>
      </w:r>
      <w:r w:rsidRPr="00A95C4A">
        <w:rPr>
          <w:rFonts w:ascii="Garamond" w:hAnsi="Garamond"/>
          <w:sz w:val="22"/>
          <w:szCs w:val="22"/>
        </w:rPr>
        <w:tab/>
        <w:t xml:space="preserve">pisemne zestawienie wynagrodzeń (zarówno przed jak i po zmianie) osób zatrudnionych przez Wykonawcę do realizacji przedmiotu zamówienia, wraz z kwotami składek uiszczanych do Zakładu Ubezpieczeń Społecznych/Kasy Rolniczego Ubezpieczenia Społecznego w części finansowanej przez Wykonawcę,  z określeniem zakresu (części etatu), w jakim wykonują oni prace bezpośrednio związane  z realizacją przedmiotu Umowy oraz części wynagrodzenia odpowiadającej temu zakresowi – w przypadku zmiany, o której mowa w ust. 1 pkt 3. </w:t>
      </w:r>
    </w:p>
    <w:p w14:paraId="5047754E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11.</w:t>
      </w:r>
      <w:r w:rsidRPr="00A95C4A">
        <w:rPr>
          <w:rFonts w:ascii="Garamond" w:hAnsi="Garamond"/>
          <w:sz w:val="22"/>
          <w:szCs w:val="22"/>
        </w:rPr>
        <w:tab/>
        <w:t xml:space="preserve"> W przypadku zmiany, o których mowa w ust. 1 pkt 4 Wykonawca wraz z wnioskiem o zmianę wynagrodzenia przedstawia sposób i podstawę wyliczenia odpowiedniej zmiany wynagrodzenia. </w:t>
      </w:r>
    </w:p>
    <w:p w14:paraId="606C040E" w14:textId="3A6C96C6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12.</w:t>
      </w:r>
      <w:r w:rsidRPr="00A95C4A">
        <w:rPr>
          <w:rFonts w:ascii="Garamond" w:hAnsi="Garamond"/>
          <w:sz w:val="22"/>
          <w:szCs w:val="22"/>
        </w:rPr>
        <w:tab/>
        <w:t xml:space="preserve">W przypadku zmiany, o której mowa w ust. 1 pkt 3, jeżeli z wnioskiem występuje Zamawiający, jest on uprawniony do zobowiązania Wykonawcy do przedstawienia w wyznaczonym terminie, nie krótszym niż 21 dni, dokumentów, z których będzie wynikać w jakim zakresie zmiana ta ma wpływ na koszty wykonania umowy, w tym pisemnego zestawienia wynagrodzeń, o którym mowa w ust. 10 pkt 2. </w:t>
      </w:r>
    </w:p>
    <w:p w14:paraId="2AE47B4F" w14:textId="7C2C24B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13.</w:t>
      </w:r>
      <w:r w:rsidRPr="00A95C4A">
        <w:rPr>
          <w:rFonts w:ascii="Garamond" w:hAnsi="Garamond"/>
          <w:sz w:val="22"/>
          <w:szCs w:val="22"/>
        </w:rPr>
        <w:tab/>
        <w:t xml:space="preserve"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o niezatwierdzeniu wniosku wraz z uzasadnieniem. </w:t>
      </w:r>
    </w:p>
    <w:p w14:paraId="1A5B4098" w14:textId="4489232C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14.</w:t>
      </w:r>
      <w:r w:rsidRPr="00A95C4A">
        <w:rPr>
          <w:rFonts w:ascii="Garamond" w:hAnsi="Garamond"/>
          <w:sz w:val="22"/>
          <w:szCs w:val="22"/>
        </w:rPr>
        <w:tab/>
        <w:t xml:space="preserve">W przypadku otrzymania przez Stronę informacji o niezatwierdzeniu wniosku lub częściowym zatwierdzeniu wniosku, Strona ta może ponownie wystąpić z wnioskiem, o którym mowa w ust. 9. W takim przypadku przepisy ust. 10 - 13 oraz 15 stosuje się odpowiednio. </w:t>
      </w:r>
    </w:p>
    <w:p w14:paraId="39C9D838" w14:textId="71062A0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15.</w:t>
      </w:r>
      <w:r w:rsidRPr="00A95C4A">
        <w:rPr>
          <w:rFonts w:ascii="Garamond" w:hAnsi="Garamond"/>
          <w:sz w:val="22"/>
          <w:szCs w:val="22"/>
        </w:rPr>
        <w:tab/>
        <w:t>Zawarcie aneksu nastąpi nie później niż w terminie 21 dni od dnia zatwierdzenia wniosku o dokonanie zmiany wysokości wynagrodzenia należnego Wykonawcy.</w:t>
      </w:r>
    </w:p>
    <w:p w14:paraId="213A858E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5D2260F7" w14:textId="6098C42B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10</w:t>
      </w:r>
    </w:p>
    <w:p w14:paraId="0AEECF68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  <w:t xml:space="preserve">Zamawiający może odstąpić od umowy w przypadkach przewidzianych przepisami Kodeksu cywilnego oraz ustawy Prawo zamówień publicznych, a w </w:t>
      </w:r>
      <w:proofErr w:type="gramStart"/>
      <w:r w:rsidRPr="00A95C4A">
        <w:rPr>
          <w:rFonts w:ascii="Garamond" w:hAnsi="Garamond"/>
          <w:sz w:val="22"/>
          <w:szCs w:val="22"/>
        </w:rPr>
        <w:t>szczególności</w:t>
      </w:r>
      <w:proofErr w:type="gramEnd"/>
      <w:r w:rsidRPr="00A95C4A">
        <w:rPr>
          <w:rFonts w:ascii="Garamond" w:hAnsi="Garamond"/>
          <w:sz w:val="22"/>
          <w:szCs w:val="22"/>
        </w:rPr>
        <w:t xml:space="preserve"> jeśli:</w:t>
      </w:r>
    </w:p>
    <w:p w14:paraId="06977CEF" w14:textId="5BF419D4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a)</w:t>
      </w:r>
      <w:r w:rsidRPr="00A95C4A">
        <w:rPr>
          <w:rFonts w:ascii="Garamond" w:hAnsi="Garamond"/>
          <w:sz w:val="22"/>
          <w:szCs w:val="22"/>
        </w:rPr>
        <w:tab/>
      </w:r>
      <w:proofErr w:type="gramStart"/>
      <w:r w:rsidRPr="00A95C4A">
        <w:rPr>
          <w:rFonts w:ascii="Garamond" w:hAnsi="Garamond"/>
          <w:sz w:val="22"/>
          <w:szCs w:val="22"/>
        </w:rPr>
        <w:t>Wykonawca  nie</w:t>
      </w:r>
      <w:proofErr w:type="gramEnd"/>
      <w:r w:rsidRPr="00A95C4A">
        <w:rPr>
          <w:rFonts w:ascii="Garamond" w:hAnsi="Garamond"/>
          <w:sz w:val="22"/>
          <w:szCs w:val="22"/>
        </w:rPr>
        <w:t xml:space="preserve"> wykonał przedmiotu umowy lub przerwał jego wykonywanie i nie wznowił mimo wezwań Zamawiającego przez okres dłuższy niż 7 dni licząc od dnia zawarcia umowy lub </w:t>
      </w:r>
      <w:r w:rsidR="00E119EE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>w przypadku niewykonania lub przerwania wykonywania przez okres dłuższy niż 2  dni licząc od dnia doręczenia wezwania;</w:t>
      </w:r>
    </w:p>
    <w:p w14:paraId="39398FB6" w14:textId="15139482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lastRenderedPageBreak/>
        <w:t>b)</w:t>
      </w:r>
      <w:r w:rsidR="005B2364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Wykonawca nie wykonuje umowy zgodnie z przepisami prawa, własną ofertą lub zapisami niniejszej umowy, albo też nienależycie wykonuje swoje zobowiązania umowne,</w:t>
      </w:r>
    </w:p>
    <w:p w14:paraId="704B0ADD" w14:textId="1E14B5D0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c)</w:t>
      </w:r>
      <w:r w:rsidR="005B2364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zostanie wydany nakaz zajęcia majątku Wykonawcy;</w:t>
      </w:r>
    </w:p>
    <w:p w14:paraId="09ECA0A6" w14:textId="04C2F0A4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d)</w:t>
      </w:r>
      <w:r w:rsidR="005B2364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w razie</w:t>
      </w:r>
      <w:r w:rsidR="00E119EE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wystąpienia </w:t>
      </w:r>
      <w:proofErr w:type="gramStart"/>
      <w:r w:rsidRPr="00A95C4A">
        <w:rPr>
          <w:rFonts w:ascii="Garamond" w:hAnsi="Garamond"/>
          <w:sz w:val="22"/>
          <w:szCs w:val="22"/>
        </w:rPr>
        <w:t>istotnej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 zmiany</w:t>
      </w:r>
      <w:proofErr w:type="gramEnd"/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 okoliczności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 powodującej, 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że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 wykonanie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 umowy  nie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 leży</w:t>
      </w:r>
    </w:p>
    <w:p w14:paraId="55DBA432" w14:textId="77777777" w:rsidR="00252FEC" w:rsidRPr="00A95C4A" w:rsidRDefault="008668DC" w:rsidP="00CB01D9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w</w:t>
      </w:r>
      <w:r w:rsidR="00252FEC" w:rsidRPr="00A95C4A">
        <w:rPr>
          <w:rFonts w:ascii="Garamond" w:hAnsi="Garamond"/>
          <w:sz w:val="22"/>
          <w:szCs w:val="22"/>
        </w:rPr>
        <w:t xml:space="preserve"> interesie publicznym, czego nie można było przewidzieć w chwili zawarcia umowy Zamawiający może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odstąpić od umowy w terminie 30 dni od powzięcia wiadomości o tych okolicznościach.</w:t>
      </w:r>
    </w:p>
    <w:p w14:paraId="641153A5" w14:textId="7FC8F148" w:rsidR="00252FEC" w:rsidRPr="00A95C4A" w:rsidRDefault="005B2364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Odstąpienie przez Zamawiającego od umowy w związku z okolicznościami określonymi w ust. 1 może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nastąpić w terminie miesiąca od powzięcia wiadomości o powyższych okolicznościach.</w:t>
      </w:r>
    </w:p>
    <w:p w14:paraId="07C2D456" w14:textId="2FE64E8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="005B2364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W przypadku odstąpienia przez Zamawiającego od umowy w związku z okolicznościami określonymi</w:t>
      </w:r>
    </w:p>
    <w:p w14:paraId="58A1E89F" w14:textId="6D47FD40" w:rsidR="00252FEC" w:rsidRPr="00A95C4A" w:rsidRDefault="005B2364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r w:rsidR="00252FEC" w:rsidRPr="00A95C4A">
        <w:rPr>
          <w:rFonts w:ascii="Garamond" w:hAnsi="Garamond"/>
          <w:sz w:val="22"/>
          <w:szCs w:val="22"/>
        </w:rPr>
        <w:t>w ust.1 Wykonawcy zapłaci Zamawiającemu karę umowną w wysokości 20 % wartości wynagrodzenia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252FEC" w:rsidRPr="00A95C4A">
        <w:rPr>
          <w:rFonts w:ascii="Garamond" w:hAnsi="Garamond"/>
          <w:sz w:val="22"/>
          <w:szCs w:val="22"/>
        </w:rPr>
        <w:t>umownego brutto określonego w § 7 ust. 2 umowy.</w:t>
      </w:r>
    </w:p>
    <w:p w14:paraId="5665F6A6" w14:textId="4A3E62EA" w:rsidR="008668D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="005B2364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W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przypadku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 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odstąpienia przez Zamawiającego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od umowy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w związku z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okolicznościami</w:t>
      </w:r>
    </w:p>
    <w:p w14:paraId="20B424CF" w14:textId="63FFC1A4" w:rsidR="00252FEC" w:rsidRPr="00A95C4A" w:rsidRDefault="00252FEC" w:rsidP="00CB01D9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określonymi w ust. 1, Wykonawcy nie może żądać od Zamawiającego zapłaty odszkodowania,</w:t>
      </w:r>
      <w:r w:rsidR="007D44AF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a jedynie </w:t>
      </w:r>
      <w:proofErr w:type="gramStart"/>
      <w:r w:rsidRPr="00A95C4A">
        <w:rPr>
          <w:rFonts w:ascii="Garamond" w:hAnsi="Garamond"/>
          <w:sz w:val="22"/>
          <w:szCs w:val="22"/>
        </w:rPr>
        <w:t>wynagrodzeni</w:t>
      </w:r>
      <w:r w:rsidR="002161F1" w:rsidRPr="00A95C4A">
        <w:rPr>
          <w:rFonts w:ascii="Garamond" w:hAnsi="Garamond"/>
          <w:sz w:val="22"/>
          <w:szCs w:val="22"/>
        </w:rPr>
        <w:t>a</w:t>
      </w:r>
      <w:r w:rsidRPr="00A95C4A">
        <w:rPr>
          <w:rFonts w:ascii="Garamond" w:hAnsi="Garamond"/>
          <w:sz w:val="22"/>
          <w:szCs w:val="22"/>
        </w:rPr>
        <w:t xml:space="preserve">  należne</w:t>
      </w:r>
      <w:r w:rsidR="002161F1" w:rsidRPr="00A95C4A">
        <w:rPr>
          <w:rFonts w:ascii="Garamond" w:hAnsi="Garamond"/>
          <w:sz w:val="22"/>
          <w:szCs w:val="22"/>
        </w:rPr>
        <w:t>go</w:t>
      </w:r>
      <w:proofErr w:type="gramEnd"/>
      <w:r w:rsidRPr="00A95C4A">
        <w:rPr>
          <w:rFonts w:ascii="Garamond" w:hAnsi="Garamond"/>
          <w:sz w:val="22"/>
          <w:szCs w:val="22"/>
        </w:rPr>
        <w:t xml:space="preserve"> mu z tytułu wykonania części umowy.</w:t>
      </w:r>
    </w:p>
    <w:p w14:paraId="39F4DF42" w14:textId="5F6ED955" w:rsidR="008668D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4.</w:t>
      </w:r>
      <w:r w:rsidR="005B2364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Odstąpienie od umowy powinno   nastąpić   </w:t>
      </w:r>
      <w:proofErr w:type="gramStart"/>
      <w:r w:rsidRPr="00A95C4A">
        <w:rPr>
          <w:rFonts w:ascii="Garamond" w:hAnsi="Garamond"/>
          <w:sz w:val="22"/>
          <w:szCs w:val="22"/>
        </w:rPr>
        <w:t>w  formie</w:t>
      </w:r>
      <w:proofErr w:type="gramEnd"/>
      <w:r w:rsidRPr="00A95C4A">
        <w:rPr>
          <w:rFonts w:ascii="Garamond" w:hAnsi="Garamond"/>
          <w:sz w:val="22"/>
          <w:szCs w:val="22"/>
        </w:rPr>
        <w:t xml:space="preserve">  pisemnej   pod  rygorem   nieważności </w:t>
      </w:r>
    </w:p>
    <w:p w14:paraId="0225BA73" w14:textId="1B9324DD" w:rsidR="00252FEC" w:rsidRPr="00A95C4A" w:rsidRDefault="00252FEC" w:rsidP="00CB01D9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takiego odstąpienia.</w:t>
      </w:r>
    </w:p>
    <w:p w14:paraId="7C6E8E96" w14:textId="755B4880" w:rsidR="008668D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5.</w:t>
      </w:r>
      <w:r w:rsidR="00A14C83" w:rsidRPr="00A95C4A">
        <w:rPr>
          <w:rFonts w:ascii="Garamond" w:hAnsi="Garamond"/>
          <w:sz w:val="22"/>
          <w:szCs w:val="22"/>
        </w:rPr>
        <w:tab/>
      </w:r>
      <w:proofErr w:type="gramStart"/>
      <w:r w:rsidRPr="00A95C4A">
        <w:rPr>
          <w:rFonts w:ascii="Garamond" w:hAnsi="Garamond"/>
          <w:sz w:val="22"/>
          <w:szCs w:val="22"/>
        </w:rPr>
        <w:t>W  przypadku</w:t>
      </w:r>
      <w:proofErr w:type="gramEnd"/>
      <w:r w:rsidRPr="00A95C4A">
        <w:rPr>
          <w:rFonts w:ascii="Garamond" w:hAnsi="Garamond"/>
          <w:sz w:val="22"/>
          <w:szCs w:val="22"/>
        </w:rPr>
        <w:t xml:space="preserve">  odstąpienia  od   umowy  Wykonawca  i  Zamawiający  zobowiązują  się  w  terminie</w:t>
      </w:r>
      <w:r w:rsidR="00A14C83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7  dni od  daty  odstąpienia  do  sporządzenia  szczegółowego  protokołu  wykonanych usług  wg. </w:t>
      </w:r>
    </w:p>
    <w:p w14:paraId="7F79BD85" w14:textId="4DA1E7BB" w:rsidR="00252FEC" w:rsidRPr="00A95C4A" w:rsidRDefault="00A14C83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ab/>
      </w:r>
      <w:proofErr w:type="gramStart"/>
      <w:r w:rsidR="00252FEC" w:rsidRPr="00A95C4A">
        <w:rPr>
          <w:rFonts w:ascii="Garamond" w:hAnsi="Garamond"/>
          <w:sz w:val="22"/>
          <w:szCs w:val="22"/>
        </w:rPr>
        <w:t>stanu  na</w:t>
      </w:r>
      <w:proofErr w:type="gramEnd"/>
      <w:r w:rsidR="00252FEC" w:rsidRPr="00A95C4A">
        <w:rPr>
          <w:rFonts w:ascii="Garamond" w:hAnsi="Garamond"/>
          <w:sz w:val="22"/>
          <w:szCs w:val="22"/>
        </w:rPr>
        <w:t xml:space="preserve"> dzi</w:t>
      </w:r>
      <w:r w:rsidR="008668DC" w:rsidRPr="00A95C4A">
        <w:rPr>
          <w:rFonts w:ascii="Garamond" w:hAnsi="Garamond"/>
          <w:sz w:val="22"/>
          <w:szCs w:val="22"/>
        </w:rPr>
        <w:t xml:space="preserve">eń </w:t>
      </w:r>
      <w:r w:rsidR="00252FEC" w:rsidRPr="00A95C4A">
        <w:rPr>
          <w:rFonts w:ascii="Garamond" w:hAnsi="Garamond"/>
          <w:sz w:val="22"/>
          <w:szCs w:val="22"/>
        </w:rPr>
        <w:t>odstąpienia.</w:t>
      </w:r>
    </w:p>
    <w:p w14:paraId="7FE2DFFB" w14:textId="77777777" w:rsidR="007D44AF" w:rsidRPr="00A95C4A" w:rsidRDefault="007D44AF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7C68A620" w14:textId="5C51E8C9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11</w:t>
      </w:r>
    </w:p>
    <w:p w14:paraId="55BA21EB" w14:textId="12EF0098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Strony postanawiają, że obowiązującą je formą odszkodowania za niewykonanie, nienależyte wykonanie lub nieterminowe wykonanie zobowiązań umownych stanowią kary umowne.</w:t>
      </w:r>
    </w:p>
    <w:p w14:paraId="60B41DCB" w14:textId="0CA566A4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Wykonawcy zapłaci Zamawiającemu kary </w:t>
      </w:r>
      <w:proofErr w:type="gramStart"/>
      <w:r w:rsidRPr="00A95C4A">
        <w:rPr>
          <w:rFonts w:ascii="Garamond" w:hAnsi="Garamond"/>
          <w:sz w:val="22"/>
          <w:szCs w:val="22"/>
        </w:rPr>
        <w:t>umowne :</w:t>
      </w:r>
      <w:proofErr w:type="gramEnd"/>
    </w:p>
    <w:p w14:paraId="78E7E463" w14:textId="23ED1028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a)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   przypadku   nie   podjęcia   interwencji   w   czasie   </w:t>
      </w:r>
      <w:proofErr w:type="gramStart"/>
      <w:r w:rsidRPr="00A95C4A">
        <w:rPr>
          <w:rFonts w:ascii="Garamond" w:hAnsi="Garamond"/>
          <w:sz w:val="22"/>
          <w:szCs w:val="22"/>
        </w:rPr>
        <w:t>określonym  w</w:t>
      </w:r>
      <w:proofErr w:type="gramEnd"/>
      <w:r w:rsidRPr="00A95C4A">
        <w:rPr>
          <w:rFonts w:ascii="Garamond" w:hAnsi="Garamond"/>
          <w:sz w:val="22"/>
          <w:szCs w:val="22"/>
        </w:rPr>
        <w:t xml:space="preserve"> § 1  pkt.  </w:t>
      </w:r>
      <w:r w:rsidR="00A14C83" w:rsidRPr="00A95C4A">
        <w:rPr>
          <w:rFonts w:ascii="Garamond" w:hAnsi="Garamond"/>
          <w:sz w:val="22"/>
          <w:szCs w:val="22"/>
        </w:rPr>
        <w:t>2</w:t>
      </w:r>
      <w:r w:rsidR="00291CBD" w:rsidRPr="00A95C4A">
        <w:rPr>
          <w:rFonts w:ascii="Garamond" w:hAnsi="Garamond"/>
          <w:sz w:val="22"/>
          <w:szCs w:val="22"/>
        </w:rPr>
        <w:t xml:space="preserve"> </w:t>
      </w:r>
      <w:proofErr w:type="spellStart"/>
      <w:r w:rsidR="00291CBD" w:rsidRPr="00A95C4A">
        <w:rPr>
          <w:rFonts w:ascii="Garamond" w:hAnsi="Garamond"/>
          <w:sz w:val="22"/>
          <w:szCs w:val="22"/>
        </w:rPr>
        <w:t>tiret</w:t>
      </w:r>
      <w:proofErr w:type="spellEnd"/>
      <w:r w:rsidR="00291CBD" w:rsidRPr="00A95C4A">
        <w:rPr>
          <w:rFonts w:ascii="Garamond" w:hAnsi="Garamond"/>
          <w:sz w:val="22"/>
          <w:szCs w:val="22"/>
        </w:rPr>
        <w:t xml:space="preserve"> </w:t>
      </w:r>
      <w:proofErr w:type="gramStart"/>
      <w:r w:rsidR="00291CBD" w:rsidRPr="00A95C4A">
        <w:rPr>
          <w:rFonts w:ascii="Garamond" w:hAnsi="Garamond"/>
          <w:sz w:val="22"/>
          <w:szCs w:val="22"/>
        </w:rPr>
        <w:t>3</w:t>
      </w:r>
      <w:r w:rsidRPr="00A95C4A">
        <w:rPr>
          <w:rFonts w:ascii="Garamond" w:hAnsi="Garamond"/>
          <w:sz w:val="22"/>
          <w:szCs w:val="22"/>
        </w:rPr>
        <w:t xml:space="preserve">  umowy</w:t>
      </w:r>
      <w:proofErr w:type="gramEnd"/>
      <w:r w:rsidR="00291CBD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Wykonawca zobowiązany  jest  do  zapłaty  kary  umownej  (z  wyłączeniem  sytuacji  losowych  np.  </w:t>
      </w:r>
      <w:proofErr w:type="gramStart"/>
      <w:r w:rsidRPr="00A95C4A">
        <w:rPr>
          <w:rFonts w:ascii="Garamond" w:hAnsi="Garamond"/>
          <w:sz w:val="22"/>
          <w:szCs w:val="22"/>
        </w:rPr>
        <w:t>choroba,  wypadek</w:t>
      </w:r>
      <w:proofErr w:type="gramEnd"/>
      <w:r w:rsidRPr="00A95C4A">
        <w:rPr>
          <w:rFonts w:ascii="Garamond" w:hAnsi="Garamond"/>
          <w:sz w:val="22"/>
          <w:szCs w:val="22"/>
        </w:rPr>
        <w:t xml:space="preserve"> drogowy) w wysokości 50,00 zł za każdą pełną godzinę opóźnienia, nie więcej niż 300,00 zł.</w:t>
      </w:r>
    </w:p>
    <w:p w14:paraId="73319C87" w14:textId="64E42DFA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b)</w:t>
      </w:r>
      <w:r w:rsidR="00291CBD" w:rsidRPr="00A95C4A">
        <w:rPr>
          <w:rFonts w:ascii="Garamond" w:hAnsi="Garamond"/>
          <w:sz w:val="22"/>
          <w:szCs w:val="22"/>
        </w:rPr>
        <w:tab/>
      </w:r>
      <w:proofErr w:type="gramStart"/>
      <w:r w:rsidRPr="00A95C4A">
        <w:rPr>
          <w:rFonts w:ascii="Garamond" w:hAnsi="Garamond"/>
          <w:sz w:val="22"/>
          <w:szCs w:val="22"/>
        </w:rPr>
        <w:t>za  opóźnienie</w:t>
      </w:r>
      <w:proofErr w:type="gramEnd"/>
      <w:r w:rsidRPr="00A95C4A">
        <w:rPr>
          <w:rFonts w:ascii="Garamond" w:hAnsi="Garamond"/>
          <w:sz w:val="22"/>
          <w:szCs w:val="22"/>
        </w:rPr>
        <w:t xml:space="preserve">  w  wykonaniu  przedmiotu  umowy  w  wysokości  0,2 % wynagrodzenia umownego brutto</w:t>
      </w:r>
      <w:r w:rsidR="008668DC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określonego w § 7 ust. 2 umowy za każdy dzień opóźnienia licząc od umownego terminu wykonania,</w:t>
      </w:r>
    </w:p>
    <w:p w14:paraId="3E906B4C" w14:textId="0358F59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c)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z tytułu odstąpienia od umowy przez Zamawiającego, z przyczyn zależnych od </w:t>
      </w:r>
      <w:proofErr w:type="gramStart"/>
      <w:r w:rsidRPr="00A95C4A">
        <w:rPr>
          <w:rFonts w:ascii="Garamond" w:hAnsi="Garamond"/>
          <w:sz w:val="22"/>
          <w:szCs w:val="22"/>
        </w:rPr>
        <w:t xml:space="preserve">Wykonawcy, </w:t>
      </w:r>
      <w:r w:rsidR="00AE6870" w:rsidRPr="00A95C4A">
        <w:rPr>
          <w:rFonts w:ascii="Garamond" w:hAnsi="Garamond"/>
          <w:sz w:val="22"/>
          <w:szCs w:val="22"/>
        </w:rPr>
        <w:t xml:space="preserve">  </w:t>
      </w:r>
      <w:proofErr w:type="gramEnd"/>
      <w:r w:rsidR="00AE6870" w:rsidRPr="00A95C4A">
        <w:rPr>
          <w:rFonts w:ascii="Garamond" w:hAnsi="Garamond"/>
          <w:sz w:val="22"/>
          <w:szCs w:val="22"/>
        </w:rPr>
        <w:t xml:space="preserve">                           </w:t>
      </w:r>
      <w:r w:rsidRPr="00A95C4A">
        <w:rPr>
          <w:rFonts w:ascii="Garamond" w:hAnsi="Garamond"/>
          <w:sz w:val="22"/>
          <w:szCs w:val="22"/>
        </w:rPr>
        <w:t>a w szczególności w związku z nienależytym wykonywaniem przez Wykonawcę zobowiązań wynikających</w:t>
      </w:r>
      <w:r w:rsidR="00291CBD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z niniejszej umowy w wysokości 20 % wartości wynagrodzenia umownego brutto określonego w § 7 ust. 2 umowy.</w:t>
      </w:r>
    </w:p>
    <w:p w14:paraId="457125BD" w14:textId="0414045A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>Zapłata należności tytułem kar umownych następować będzie na podstawie noty obciążeniowej</w:t>
      </w:r>
      <w:r w:rsidR="00AE6870" w:rsidRPr="00A95C4A">
        <w:rPr>
          <w:rFonts w:ascii="Garamond" w:hAnsi="Garamond"/>
          <w:sz w:val="22"/>
          <w:szCs w:val="22"/>
        </w:rPr>
        <w:t xml:space="preserve">                           </w:t>
      </w:r>
      <w:r w:rsidRPr="00A95C4A">
        <w:rPr>
          <w:rFonts w:ascii="Garamond" w:hAnsi="Garamond"/>
          <w:sz w:val="22"/>
          <w:szCs w:val="22"/>
        </w:rPr>
        <w:t xml:space="preserve"> w terminie14 dni licząc od dnia jej doręczenia.</w:t>
      </w:r>
    </w:p>
    <w:p w14:paraId="20C1A96A" w14:textId="0EF7A560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4.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Wykonawca wyraża zgodę na potrącanie naliczonych kar umownych z przysługującego mu </w:t>
      </w:r>
      <w:r w:rsidRPr="00A95C4A">
        <w:rPr>
          <w:rFonts w:ascii="Garamond" w:hAnsi="Garamond"/>
          <w:sz w:val="22"/>
          <w:szCs w:val="22"/>
        </w:rPr>
        <w:lastRenderedPageBreak/>
        <w:t>wynagrodzenia.</w:t>
      </w:r>
    </w:p>
    <w:p w14:paraId="408D149C" w14:textId="5AB0806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5.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W </w:t>
      </w:r>
      <w:proofErr w:type="gramStart"/>
      <w:r w:rsidRPr="00A95C4A">
        <w:rPr>
          <w:rFonts w:ascii="Garamond" w:hAnsi="Garamond"/>
          <w:sz w:val="22"/>
          <w:szCs w:val="22"/>
        </w:rPr>
        <w:t>przypadku  wystąpienia</w:t>
      </w:r>
      <w:proofErr w:type="gramEnd"/>
      <w:r w:rsidRPr="00A95C4A">
        <w:rPr>
          <w:rFonts w:ascii="Garamond" w:hAnsi="Garamond"/>
          <w:sz w:val="22"/>
          <w:szCs w:val="22"/>
        </w:rPr>
        <w:t xml:space="preserve">  opóźnienia  w  wykonaniu  przez Wykonawcy zobowiązań przyjętych niniejszą</w:t>
      </w:r>
      <w:r w:rsidR="0069419A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umową   powyżej  14 dni,  Zamawiający   może   zlecić  ich  wykonanie  wybranemu  przez  siebie  innemu podmiotowi   na  koszt   Wykonawcy,  zachowując  przy   tym  prawo  do  roszczeń  </w:t>
      </w:r>
      <w:r w:rsidR="00CB01D9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>i  naprawienia  szkody powstałej w wyniku opóźnienia.</w:t>
      </w:r>
    </w:p>
    <w:p w14:paraId="19E71F58" w14:textId="2E4ED3B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6.</w:t>
      </w:r>
      <w:r w:rsidR="00291CBD"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 xml:space="preserve">Zamawiającemu przysługuje prawo dochodzenia na zasadach ogólnych </w:t>
      </w:r>
      <w:proofErr w:type="gramStart"/>
      <w:r w:rsidRPr="00A95C4A">
        <w:rPr>
          <w:rFonts w:ascii="Garamond" w:hAnsi="Garamond"/>
          <w:sz w:val="22"/>
          <w:szCs w:val="22"/>
        </w:rPr>
        <w:t>odszkodowania  przewyższającego</w:t>
      </w:r>
      <w:proofErr w:type="gramEnd"/>
      <w:r w:rsidR="0069419A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wysokość zastrzeżonych kar umownych do wysokości rzeczywiście poniesionej szkody.                          </w:t>
      </w:r>
    </w:p>
    <w:p w14:paraId="52AA27F1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64CB327F" w14:textId="2D0ACAF8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12</w:t>
      </w:r>
    </w:p>
    <w:p w14:paraId="625D2C31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  <w:t>Wszelka korespondencja między stronami będzie dokonywana na adresy umieszczone na pierwszej stronie</w:t>
      </w:r>
      <w:r w:rsidR="0069419A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niniejszej umowy.</w:t>
      </w:r>
    </w:p>
    <w:p w14:paraId="2B754FE2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Pr="00A95C4A">
        <w:rPr>
          <w:rFonts w:ascii="Garamond" w:hAnsi="Garamond"/>
          <w:sz w:val="22"/>
          <w:szCs w:val="22"/>
        </w:rPr>
        <w:tab/>
        <w:t>W wypadku zmiany adresu, każda ze stron jest zobowiązana do powiadomienia na piśmie o tym</w:t>
      </w:r>
      <w:r w:rsidRPr="00A95C4A">
        <w:rPr>
          <w:rFonts w:ascii="Garamond" w:hAnsi="Garamond"/>
          <w:sz w:val="22"/>
          <w:szCs w:val="22"/>
        </w:rPr>
        <w:br/>
        <w:t>fakcie drugą stronę.</w:t>
      </w:r>
    </w:p>
    <w:p w14:paraId="4E866326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Pr="00A95C4A">
        <w:rPr>
          <w:rFonts w:ascii="Garamond" w:hAnsi="Garamond"/>
          <w:sz w:val="22"/>
          <w:szCs w:val="22"/>
        </w:rPr>
        <w:tab/>
        <w:t>Wszelkie negatywne konsekwencje wynikające z braku informacji, o której mowa w ust. 2 obciążają stronę, która nie dopełniła obowiązku poinformowania o zmianie adresu.</w:t>
      </w:r>
    </w:p>
    <w:p w14:paraId="14967EAD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</w:t>
      </w:r>
      <w:r w:rsidRPr="00A95C4A">
        <w:rPr>
          <w:rFonts w:ascii="Garamond" w:hAnsi="Garamond"/>
          <w:sz w:val="22"/>
          <w:szCs w:val="22"/>
        </w:rPr>
        <w:tab/>
        <w:t>Korespondencja wysłana listem poleconym na adres podany na wstępie niniejszej umowy jest uważana za doręczoną.</w:t>
      </w:r>
    </w:p>
    <w:p w14:paraId="6C866C77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7BFC0537" w14:textId="4D5C4E92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13</w:t>
      </w:r>
    </w:p>
    <w:p w14:paraId="0E611614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  <w:t>Zmiany umowy, a w szczególności w wypadkach przewidzianych w przepisach dotyczących zamówień publicznych wymagają, dla swej ważności, zachowania formy pisemnej pod rygorem nieważności.</w:t>
      </w:r>
    </w:p>
    <w:p w14:paraId="3D98C3EC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Pr="00A95C4A">
        <w:rPr>
          <w:rFonts w:ascii="Garamond" w:hAnsi="Garamond"/>
          <w:sz w:val="22"/>
          <w:szCs w:val="22"/>
        </w:rPr>
        <w:tab/>
        <w:t>Jeżeli jakieś postanowienie niniejszej umowy jest lub stanie się nieskuteczne, to nie narusza to ważności pozostałych postanowień. Strony umowy w takim przypadku zobowiązane są do dokonania uregulowania zastępczego, które jest możliwie najbliższe celowi gospodarczemu postanowienia nieskutecznego.</w:t>
      </w:r>
    </w:p>
    <w:p w14:paraId="28A11997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Pr="00A95C4A">
        <w:rPr>
          <w:rFonts w:ascii="Garamond" w:hAnsi="Garamond"/>
          <w:sz w:val="22"/>
          <w:szCs w:val="22"/>
        </w:rPr>
        <w:tab/>
        <w:t>Niedopuszczalne są takie zmiany umowy oraz wprowadzanie do umowy postanowień:</w:t>
      </w:r>
    </w:p>
    <w:p w14:paraId="475F7C10" w14:textId="22FF69DF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a)</w:t>
      </w:r>
      <w:r w:rsidRPr="00A95C4A">
        <w:rPr>
          <w:rFonts w:ascii="Garamond" w:hAnsi="Garamond"/>
          <w:sz w:val="22"/>
          <w:szCs w:val="22"/>
        </w:rPr>
        <w:tab/>
        <w:t xml:space="preserve">niekorzystnych dla Zamawiającego </w:t>
      </w:r>
    </w:p>
    <w:p w14:paraId="35275338" w14:textId="3B8D641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proofErr w:type="gramStart"/>
      <w:r w:rsidRPr="00A95C4A">
        <w:rPr>
          <w:rFonts w:ascii="Garamond" w:hAnsi="Garamond"/>
          <w:sz w:val="22"/>
          <w:szCs w:val="22"/>
        </w:rPr>
        <w:t>b)</w:t>
      </w:r>
      <w:proofErr w:type="gramEnd"/>
      <w:r w:rsidRPr="00A95C4A">
        <w:rPr>
          <w:rFonts w:ascii="Garamond" w:hAnsi="Garamond"/>
          <w:sz w:val="22"/>
          <w:szCs w:val="22"/>
        </w:rPr>
        <w:tab/>
        <w:t>jeżeli przy ich uwzględnieniu należałoby zmienić treść oferty Wykonawcy.</w:t>
      </w:r>
    </w:p>
    <w:p w14:paraId="40B06A47" w14:textId="5E6CEC2D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Pr="00A95C4A">
        <w:rPr>
          <w:rFonts w:ascii="Garamond" w:hAnsi="Garamond"/>
          <w:sz w:val="22"/>
          <w:szCs w:val="22"/>
        </w:rPr>
        <w:tab/>
        <w:t xml:space="preserve">Zmiany postanowień niniejszej umowy mogą nastąpić wyłącznie w okolicznościach, o których mowa </w:t>
      </w:r>
      <w:r w:rsidRPr="00A95C4A">
        <w:rPr>
          <w:rFonts w:ascii="Garamond" w:hAnsi="Garamond"/>
          <w:sz w:val="22"/>
          <w:szCs w:val="22"/>
        </w:rPr>
        <w:br/>
        <w:t>w art. 144 ust. 1 ustawy z dnia 29 stycznia 2004 r</w:t>
      </w:r>
      <w:r w:rsidR="00121580" w:rsidRPr="00A95C4A">
        <w:rPr>
          <w:rFonts w:ascii="Garamond" w:hAnsi="Garamond"/>
          <w:sz w:val="22"/>
          <w:szCs w:val="22"/>
        </w:rPr>
        <w:t>oku</w:t>
      </w:r>
      <w:r w:rsidRPr="00A95C4A">
        <w:rPr>
          <w:rFonts w:ascii="Garamond" w:hAnsi="Garamond"/>
          <w:sz w:val="22"/>
          <w:szCs w:val="22"/>
        </w:rPr>
        <w:t xml:space="preserve"> Prawo zamówień publicznych i pod rygorem nieważności wymagają formy pisemnego aneksu skutecznego po podpisaniu przez obie Strony. </w:t>
      </w:r>
    </w:p>
    <w:p w14:paraId="4AEA04F4" w14:textId="3A454BD3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4.</w:t>
      </w:r>
      <w:r w:rsidRPr="00A95C4A">
        <w:rPr>
          <w:rFonts w:ascii="Garamond" w:hAnsi="Garamond"/>
          <w:sz w:val="22"/>
          <w:szCs w:val="22"/>
        </w:rPr>
        <w:tab/>
        <w:t xml:space="preserve">Zamawiający, działając zgodnie z dyspozycją przepisu art. 144 ust. 1 pkt 1 ustawy </w:t>
      </w:r>
      <w:proofErr w:type="spellStart"/>
      <w:r w:rsidRPr="00A95C4A">
        <w:rPr>
          <w:rFonts w:ascii="Garamond" w:hAnsi="Garamond"/>
          <w:sz w:val="22"/>
          <w:szCs w:val="22"/>
        </w:rPr>
        <w:t>Pzp</w:t>
      </w:r>
      <w:proofErr w:type="spellEnd"/>
      <w:r w:rsidRPr="00A95C4A">
        <w:rPr>
          <w:rFonts w:ascii="Garamond" w:hAnsi="Garamond"/>
          <w:sz w:val="22"/>
          <w:szCs w:val="22"/>
        </w:rPr>
        <w:t xml:space="preserve"> może wyrazić zgodę na dokonanie istotnych zmian postanowień zawartej umowy w stosunku do treści oferty, na podstawie której dokonano wyboru Wykonawcy w następujących okolicznościach:</w:t>
      </w:r>
    </w:p>
    <w:p w14:paraId="0ECCD258" w14:textId="13AD7263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1)</w:t>
      </w:r>
      <w:r w:rsidRPr="00A95C4A">
        <w:rPr>
          <w:rFonts w:ascii="Garamond" w:hAnsi="Garamond"/>
          <w:sz w:val="22"/>
          <w:szCs w:val="22"/>
        </w:rPr>
        <w:tab/>
        <w:t xml:space="preserve">Zmiany powszechnie obowiązujących przepisów prawa w zakresie mającym wpływ na realizację umowy, </w:t>
      </w:r>
    </w:p>
    <w:p w14:paraId="51260829" w14:textId="0009F2FF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lastRenderedPageBreak/>
        <w:t>2)</w:t>
      </w:r>
      <w:r w:rsidRPr="00A95C4A">
        <w:rPr>
          <w:rFonts w:ascii="Garamond" w:hAnsi="Garamond"/>
          <w:sz w:val="22"/>
          <w:szCs w:val="22"/>
        </w:rPr>
        <w:tab/>
        <w:t>w sytuacji zmiany ceny w przypadku, kiedy zmiana ta będzie korzystna dla Zamawiającego, tzn. na cenę niższą na pisemny wniosek jednej ze Stron.</w:t>
      </w:r>
    </w:p>
    <w:p w14:paraId="3B13EB28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06312458" w14:textId="70FB6F6E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1100D6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14</w:t>
      </w:r>
    </w:p>
    <w:p w14:paraId="264BEA09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  <w:t>W sprawach nieuregulowanych postanowieniami niniejszej umowy mają zastosowanie przepisy Kodeksu cywilnego, jeżeli przepisy ustawy Prawo zamówień publicznych nie stanowią inaczej.</w:t>
      </w:r>
    </w:p>
    <w:p w14:paraId="495E193C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Pr="00A95C4A">
        <w:rPr>
          <w:rFonts w:ascii="Garamond" w:hAnsi="Garamond"/>
          <w:sz w:val="22"/>
          <w:szCs w:val="22"/>
        </w:rPr>
        <w:tab/>
        <w:t>Wszelkie sprawy sporne wynikające z realizacji niniejszej umowy rozstrzygać będzie rzeczowo właściwy Sąd dla siedziby Zamawiającego.</w:t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</w:r>
      <w:r w:rsidRPr="00A95C4A">
        <w:rPr>
          <w:rFonts w:ascii="Garamond" w:hAnsi="Garamond"/>
          <w:sz w:val="22"/>
          <w:szCs w:val="22"/>
        </w:rPr>
        <w:tab/>
        <w:t xml:space="preserve">   </w:t>
      </w:r>
    </w:p>
    <w:p w14:paraId="39FAF4F4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                                                                                 </w:t>
      </w:r>
    </w:p>
    <w:p w14:paraId="6B940C87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29B199B8" w14:textId="3CE47B79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</w:t>
      </w:r>
      <w:r w:rsidR="00002D6B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15</w:t>
      </w:r>
    </w:p>
    <w:p w14:paraId="1D62F94B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1.</w:t>
      </w:r>
      <w:r w:rsidRPr="00A95C4A">
        <w:rPr>
          <w:rFonts w:ascii="Garamond" w:hAnsi="Garamond"/>
          <w:sz w:val="22"/>
          <w:szCs w:val="22"/>
        </w:rPr>
        <w:tab/>
        <w:t xml:space="preserve">Strony   </w:t>
      </w:r>
      <w:proofErr w:type="gramStart"/>
      <w:r w:rsidRPr="00A95C4A">
        <w:rPr>
          <w:rFonts w:ascii="Garamond" w:hAnsi="Garamond"/>
          <w:sz w:val="22"/>
          <w:szCs w:val="22"/>
        </w:rPr>
        <w:t>oświadczają,  że</w:t>
      </w:r>
      <w:proofErr w:type="gramEnd"/>
      <w:r w:rsidRPr="00A95C4A">
        <w:rPr>
          <w:rFonts w:ascii="Garamond" w:hAnsi="Garamond"/>
          <w:sz w:val="22"/>
          <w:szCs w:val="22"/>
        </w:rPr>
        <w:t xml:space="preserve">   są   w   pełni   umocowane  i  władne   do  zawarcia   oraz   wykonania   umowy.</w:t>
      </w:r>
    </w:p>
    <w:p w14:paraId="790276BA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2.</w:t>
      </w:r>
      <w:r w:rsidRPr="00A95C4A">
        <w:rPr>
          <w:rFonts w:ascii="Garamond" w:hAnsi="Garamond"/>
          <w:sz w:val="22"/>
          <w:szCs w:val="22"/>
        </w:rPr>
        <w:tab/>
        <w:t>Strony zapewniają się wzajemnie, że zawarcie i wykonanie niniejszej umowy nie narusza praw lub obowiązków innych podmiotów oraz że nie istnieją jakiekolwiek okoliczności faktyczne lub prawne, które mogłyby z tego tytułu narazić je na odpowiedzialność wobec osób trzecich.</w:t>
      </w:r>
    </w:p>
    <w:p w14:paraId="6E91BE85" w14:textId="3CA6758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3.</w:t>
      </w:r>
      <w:r w:rsidRPr="00A95C4A">
        <w:rPr>
          <w:rFonts w:ascii="Garamond" w:hAnsi="Garamond"/>
          <w:sz w:val="22"/>
          <w:szCs w:val="22"/>
        </w:rPr>
        <w:tab/>
        <w:t xml:space="preserve">Zgodnie z art. 13 ust. 1 i </w:t>
      </w:r>
      <w:proofErr w:type="gramStart"/>
      <w:r w:rsidRPr="00A95C4A">
        <w:rPr>
          <w:rFonts w:ascii="Garamond" w:hAnsi="Garamond"/>
          <w:sz w:val="22"/>
          <w:szCs w:val="22"/>
        </w:rPr>
        <w:t>2  rozporządzenia</w:t>
      </w:r>
      <w:proofErr w:type="gramEnd"/>
      <w:r w:rsidRPr="00A95C4A">
        <w:rPr>
          <w:rFonts w:ascii="Garamond" w:hAnsi="Garamond"/>
          <w:sz w:val="22"/>
          <w:szCs w:val="22"/>
        </w:rPr>
        <w:t xml:space="preserve">  Parlamentu  Europejskiego i Rady (UE) 2016/679  </w:t>
      </w:r>
      <w:r w:rsidR="002574F4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z  dnia  27 kwietnia 2016 r. w sprawie ochrony osób fizycznych w związku z przetwarzaniem danych osobowych  i w sprawie swobodnego przepływu takich danych oraz uchylenia dyrektywy 95/46/WE (ogólne rozporządzenie o ochronie danych) (Dz. Urz. UE L 119 z 04.05.2016, str. 1), dalej „RODO”, informuję, że: </w:t>
      </w:r>
    </w:p>
    <w:p w14:paraId="6846E562" w14:textId="1A6764D4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a)</w:t>
      </w:r>
      <w:r w:rsidRPr="00A95C4A">
        <w:rPr>
          <w:rFonts w:ascii="Garamond" w:hAnsi="Garamond"/>
          <w:sz w:val="22"/>
          <w:szCs w:val="22"/>
        </w:rPr>
        <w:tab/>
        <w:t>administratorem Pani/Pana danych osobowych jest Gmina Sosnowiec - Miejski Zakład Usług Komunalnych, ul. Plonów 2</w:t>
      </w:r>
      <w:r w:rsidR="0069419A" w:rsidRPr="00A95C4A">
        <w:rPr>
          <w:rFonts w:ascii="Garamond" w:hAnsi="Garamond"/>
          <w:sz w:val="22"/>
          <w:szCs w:val="22"/>
        </w:rPr>
        <w:t>2i</w:t>
      </w:r>
      <w:r w:rsidRPr="00A95C4A">
        <w:rPr>
          <w:rFonts w:ascii="Garamond" w:hAnsi="Garamond"/>
          <w:sz w:val="22"/>
          <w:szCs w:val="22"/>
        </w:rPr>
        <w:t>, 41-2</w:t>
      </w:r>
      <w:r w:rsidR="0069419A" w:rsidRPr="00A95C4A">
        <w:rPr>
          <w:rFonts w:ascii="Garamond" w:hAnsi="Garamond"/>
          <w:sz w:val="22"/>
          <w:szCs w:val="22"/>
        </w:rPr>
        <w:t>14</w:t>
      </w:r>
      <w:r w:rsidRPr="00A95C4A">
        <w:rPr>
          <w:rFonts w:ascii="Garamond" w:hAnsi="Garamond"/>
          <w:sz w:val="22"/>
          <w:szCs w:val="22"/>
        </w:rPr>
        <w:t xml:space="preserve"> Sosnowiec.</w:t>
      </w:r>
    </w:p>
    <w:p w14:paraId="02DABE31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b)</w:t>
      </w:r>
      <w:r w:rsidRPr="00A95C4A">
        <w:rPr>
          <w:rFonts w:ascii="Garamond" w:hAnsi="Garamond"/>
          <w:sz w:val="22"/>
          <w:szCs w:val="22"/>
        </w:rPr>
        <w:tab/>
        <w:t xml:space="preserve"> inspektorem ochrony danych osobowych w Miejskim Zakładzie Usług Komunalnych jest Pan Daniel Lechowicz, </w:t>
      </w:r>
      <w:proofErr w:type="gramStart"/>
      <w:r w:rsidRPr="00CB01D9">
        <w:rPr>
          <w:rFonts w:ascii="Garamond" w:hAnsi="Garamond"/>
          <w:color w:val="000000" w:themeColor="text1"/>
          <w:sz w:val="22"/>
          <w:szCs w:val="22"/>
        </w:rPr>
        <w:t>d.lechowicz</w:t>
      </w:r>
      <w:proofErr w:type="gramEnd"/>
      <w:r w:rsidR="00CB01D9" w:rsidRPr="00CB01D9">
        <w:rPr>
          <w:rFonts w:ascii="Garamond" w:hAnsi="Garamond"/>
          <w:color w:val="000000" w:themeColor="text1"/>
          <w:sz w:val="22"/>
          <w:szCs w:val="22"/>
        </w:rPr>
        <w:fldChar w:fldCharType="begin"/>
      </w:r>
      <w:r w:rsidR="00CB01D9" w:rsidRPr="00CB01D9">
        <w:rPr>
          <w:rFonts w:ascii="Garamond" w:hAnsi="Garamond"/>
          <w:color w:val="000000" w:themeColor="text1"/>
          <w:sz w:val="22"/>
          <w:szCs w:val="22"/>
        </w:rPr>
        <w:instrText xml:space="preserve"> HYPERLINK "mailto:elektrycy@mzuk.sosnowiec.pl" </w:instrText>
      </w:r>
      <w:r w:rsidR="00CB01D9" w:rsidRPr="00CB01D9">
        <w:rPr>
          <w:rFonts w:ascii="Garamond" w:hAnsi="Garamond"/>
          <w:color w:val="000000" w:themeColor="text1"/>
          <w:sz w:val="22"/>
          <w:szCs w:val="22"/>
        </w:rPr>
        <w:fldChar w:fldCharType="separate"/>
      </w:r>
      <w:r w:rsidRPr="00CB01D9">
        <w:rPr>
          <w:rStyle w:val="Hipercze"/>
          <w:rFonts w:ascii="Garamond" w:hAnsi="Garamond"/>
          <w:color w:val="000000" w:themeColor="text1"/>
          <w:sz w:val="22"/>
          <w:szCs w:val="22"/>
        </w:rPr>
        <w:t>@mzuk.sosnowiec.pl</w:t>
      </w:r>
      <w:r w:rsidR="00CB01D9" w:rsidRPr="00CB01D9">
        <w:rPr>
          <w:rFonts w:ascii="Garamond" w:hAnsi="Garamond"/>
          <w:color w:val="000000" w:themeColor="text1"/>
          <w:sz w:val="22"/>
          <w:szCs w:val="22"/>
        </w:rPr>
        <w:fldChar w:fldCharType="end"/>
      </w:r>
      <w:r w:rsidRPr="00A95C4A">
        <w:rPr>
          <w:rFonts w:ascii="Garamond" w:hAnsi="Garamond"/>
          <w:sz w:val="22"/>
          <w:szCs w:val="22"/>
        </w:rPr>
        <w:t xml:space="preserve">   telefon: 505-038-643.</w:t>
      </w:r>
    </w:p>
    <w:p w14:paraId="1CBF0C42" w14:textId="7D56448A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c)</w:t>
      </w:r>
      <w:r w:rsidRPr="00A95C4A">
        <w:rPr>
          <w:rFonts w:ascii="Garamond" w:hAnsi="Garamond"/>
          <w:sz w:val="22"/>
          <w:szCs w:val="22"/>
        </w:rPr>
        <w:tab/>
        <w:t>Pani/Pana dane osobowe przetwarzane będą na podstawie art. 6 ust. 1 lit. c RODO w celu związanym             z postępowaniem o udzielenie zamówienia publicznego dotyczącego Wykonawcy</w:t>
      </w:r>
      <w:proofErr w:type="gramStart"/>
      <w:r w:rsidRPr="00A95C4A">
        <w:rPr>
          <w:rFonts w:ascii="Garamond" w:hAnsi="Garamond"/>
          <w:sz w:val="22"/>
          <w:szCs w:val="22"/>
        </w:rPr>
        <w:t>: ”Sprawowanie</w:t>
      </w:r>
      <w:proofErr w:type="gramEnd"/>
      <w:r w:rsidRPr="00A95C4A">
        <w:rPr>
          <w:rFonts w:ascii="Garamond" w:hAnsi="Garamond"/>
          <w:sz w:val="22"/>
          <w:szCs w:val="22"/>
        </w:rPr>
        <w:t xml:space="preserve"> pełnej kompleksowej opieki weterynaryjnej zwierząt utrzymywanych w OGRODZIE ZOOLOGICZNYM</w:t>
      </w:r>
      <w:r w:rsidR="0069419A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 xml:space="preserve">( w dwóch lokalizacjach) znajdującym się w strukturze organizacyjnej Miejskiego Zakładu Usług Komunalnych -  numer referencyjny ZP </w:t>
      </w:r>
      <w:r w:rsidR="001100D6" w:rsidRPr="00A95C4A">
        <w:rPr>
          <w:rFonts w:ascii="Garamond" w:hAnsi="Garamond"/>
          <w:sz w:val="22"/>
          <w:szCs w:val="22"/>
        </w:rPr>
        <w:t>131</w:t>
      </w:r>
      <w:r w:rsidRPr="00A95C4A">
        <w:rPr>
          <w:rFonts w:ascii="Garamond" w:hAnsi="Garamond"/>
          <w:sz w:val="22"/>
          <w:szCs w:val="22"/>
        </w:rPr>
        <w:t xml:space="preserve"> /2020, prowadzonym  </w:t>
      </w:r>
      <w:r w:rsidR="001100D6" w:rsidRPr="00A95C4A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>w trybie przetargu nieograniczonego;</w:t>
      </w:r>
    </w:p>
    <w:p w14:paraId="68460B21" w14:textId="7D623DA9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d)</w:t>
      </w:r>
      <w:r w:rsidRPr="00A95C4A">
        <w:rPr>
          <w:rFonts w:ascii="Garamond" w:hAnsi="Garamond"/>
          <w:sz w:val="22"/>
          <w:szCs w:val="22"/>
        </w:rPr>
        <w:tab/>
        <w:t>odbiorcami Pani/Pana danych osobowych będą osoby lub podmioty, którym udostępniona zostanie dokumentacja postępowania w oparciu o art. 8 oraz art. 96 ust. 3 ustawy z dnia 29 stycznia 2004 r</w:t>
      </w:r>
      <w:r w:rsidR="00002D6B" w:rsidRPr="00A95C4A">
        <w:rPr>
          <w:rFonts w:ascii="Garamond" w:hAnsi="Garamond"/>
          <w:sz w:val="22"/>
          <w:szCs w:val="22"/>
        </w:rPr>
        <w:t>oku</w:t>
      </w:r>
      <w:r w:rsidRPr="00A95C4A">
        <w:rPr>
          <w:rFonts w:ascii="Garamond" w:hAnsi="Garamond"/>
          <w:sz w:val="22"/>
          <w:szCs w:val="22"/>
        </w:rPr>
        <w:t xml:space="preserve"> – Prawo zamówień publicznych (</w:t>
      </w:r>
      <w:proofErr w:type="spellStart"/>
      <w:r w:rsidRPr="00A95C4A">
        <w:rPr>
          <w:rFonts w:ascii="Garamond" w:hAnsi="Garamond"/>
          <w:sz w:val="22"/>
          <w:szCs w:val="22"/>
        </w:rPr>
        <w:t>t.j</w:t>
      </w:r>
      <w:proofErr w:type="spellEnd"/>
      <w:r w:rsidRPr="00A95C4A">
        <w:rPr>
          <w:rFonts w:ascii="Garamond" w:hAnsi="Garamond"/>
          <w:sz w:val="22"/>
          <w:szCs w:val="22"/>
        </w:rPr>
        <w:t xml:space="preserve">. Dz. U. z 2019 r. poz. </w:t>
      </w:r>
      <w:proofErr w:type="gramStart"/>
      <w:r w:rsidRPr="00A95C4A">
        <w:rPr>
          <w:rFonts w:ascii="Garamond" w:hAnsi="Garamond"/>
          <w:sz w:val="22"/>
          <w:szCs w:val="22"/>
        </w:rPr>
        <w:t>1843 )</w:t>
      </w:r>
      <w:proofErr w:type="gramEnd"/>
      <w:r w:rsidRPr="00A95C4A">
        <w:rPr>
          <w:rFonts w:ascii="Garamond" w:hAnsi="Garamond"/>
          <w:sz w:val="22"/>
          <w:szCs w:val="22"/>
        </w:rPr>
        <w:t xml:space="preserve">, dalej „ustawa </w:t>
      </w:r>
      <w:proofErr w:type="spellStart"/>
      <w:r w:rsidRPr="00A95C4A">
        <w:rPr>
          <w:rFonts w:ascii="Garamond" w:hAnsi="Garamond"/>
          <w:sz w:val="22"/>
          <w:szCs w:val="22"/>
        </w:rPr>
        <w:t>Pzp</w:t>
      </w:r>
      <w:proofErr w:type="spellEnd"/>
      <w:r w:rsidRPr="00A95C4A">
        <w:rPr>
          <w:rFonts w:ascii="Garamond" w:hAnsi="Garamond"/>
          <w:sz w:val="22"/>
          <w:szCs w:val="22"/>
        </w:rPr>
        <w:t xml:space="preserve">”;  </w:t>
      </w:r>
    </w:p>
    <w:p w14:paraId="6225E8F2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e)</w:t>
      </w:r>
      <w:r w:rsidRPr="00A95C4A">
        <w:rPr>
          <w:rFonts w:ascii="Garamond" w:hAnsi="Garamond"/>
          <w:sz w:val="22"/>
          <w:szCs w:val="22"/>
        </w:rPr>
        <w:tab/>
        <w:t xml:space="preserve">Pani/Pana dane osobowe będą przechowywane, zgodnie z art. 97 ust. 1 ustawy </w:t>
      </w:r>
      <w:proofErr w:type="spellStart"/>
      <w:r w:rsidRPr="00A95C4A">
        <w:rPr>
          <w:rFonts w:ascii="Garamond" w:hAnsi="Garamond"/>
          <w:sz w:val="22"/>
          <w:szCs w:val="22"/>
        </w:rPr>
        <w:t>Pzp</w:t>
      </w:r>
      <w:proofErr w:type="spellEnd"/>
      <w:r w:rsidRPr="00A95C4A">
        <w:rPr>
          <w:rFonts w:ascii="Garamond" w:hAnsi="Garamond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636684B2" w14:textId="2CCFD83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f)</w:t>
      </w:r>
      <w:r w:rsidRPr="00A95C4A">
        <w:rPr>
          <w:rFonts w:ascii="Garamond" w:hAnsi="Garamond"/>
          <w:sz w:val="22"/>
          <w:szCs w:val="22"/>
        </w:rPr>
        <w:tab/>
        <w:t xml:space="preserve">obowiązek podania przez Panią/Pana danych osobowych bezpośrednio Pani/Pana dotyczących jest </w:t>
      </w:r>
      <w:r w:rsidRPr="00A95C4A">
        <w:rPr>
          <w:rFonts w:ascii="Garamond" w:hAnsi="Garamond"/>
          <w:sz w:val="22"/>
          <w:szCs w:val="22"/>
        </w:rPr>
        <w:lastRenderedPageBreak/>
        <w:t xml:space="preserve">wymogiem ustawowym określonym w przepisach ustawy </w:t>
      </w:r>
      <w:proofErr w:type="spellStart"/>
      <w:r w:rsidRPr="00A95C4A">
        <w:rPr>
          <w:rFonts w:ascii="Garamond" w:hAnsi="Garamond"/>
          <w:sz w:val="22"/>
          <w:szCs w:val="22"/>
        </w:rPr>
        <w:t>Pzp</w:t>
      </w:r>
      <w:proofErr w:type="spellEnd"/>
      <w:r w:rsidRPr="00A95C4A">
        <w:rPr>
          <w:rFonts w:ascii="Garamond" w:hAnsi="Garamond"/>
          <w:sz w:val="22"/>
          <w:szCs w:val="22"/>
        </w:rPr>
        <w:t xml:space="preserve">, związanym z udziałem </w:t>
      </w:r>
      <w:r w:rsidR="002574F4">
        <w:rPr>
          <w:rFonts w:ascii="Garamond" w:hAnsi="Garamond"/>
          <w:sz w:val="22"/>
          <w:szCs w:val="22"/>
        </w:rPr>
        <w:br/>
      </w:r>
      <w:r w:rsidRPr="00A95C4A">
        <w:rPr>
          <w:rFonts w:ascii="Garamond" w:hAnsi="Garamond"/>
          <w:sz w:val="22"/>
          <w:szCs w:val="22"/>
        </w:rPr>
        <w:t xml:space="preserve">w </w:t>
      </w:r>
      <w:proofErr w:type="gramStart"/>
      <w:r w:rsidRPr="00A95C4A">
        <w:rPr>
          <w:rFonts w:ascii="Garamond" w:hAnsi="Garamond"/>
          <w:sz w:val="22"/>
          <w:szCs w:val="22"/>
        </w:rPr>
        <w:t>postępowaniu  o</w:t>
      </w:r>
      <w:proofErr w:type="gramEnd"/>
      <w:r w:rsidRPr="00A95C4A">
        <w:rPr>
          <w:rFonts w:ascii="Garamond" w:hAnsi="Garamond"/>
          <w:sz w:val="22"/>
          <w:szCs w:val="22"/>
        </w:rPr>
        <w:t xml:space="preserve"> udzielenie zamówienia publicznego; konsekwencje niepodania określonych danych wynikają z ustawy </w:t>
      </w:r>
      <w:proofErr w:type="spellStart"/>
      <w:r w:rsidRPr="00A95C4A">
        <w:rPr>
          <w:rFonts w:ascii="Garamond" w:hAnsi="Garamond"/>
          <w:sz w:val="22"/>
          <w:szCs w:val="22"/>
        </w:rPr>
        <w:t>Pzp</w:t>
      </w:r>
      <w:proofErr w:type="spellEnd"/>
      <w:r w:rsidRPr="00A95C4A">
        <w:rPr>
          <w:rFonts w:ascii="Garamond" w:hAnsi="Garamond"/>
          <w:sz w:val="22"/>
          <w:szCs w:val="22"/>
        </w:rPr>
        <w:t xml:space="preserve">;  </w:t>
      </w:r>
    </w:p>
    <w:p w14:paraId="6EFD995F" w14:textId="00E02E0E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g)</w:t>
      </w:r>
      <w:r w:rsidRPr="00A95C4A">
        <w:rPr>
          <w:rFonts w:ascii="Garamond" w:hAnsi="Garamond"/>
          <w:sz w:val="22"/>
          <w:szCs w:val="22"/>
        </w:rPr>
        <w:tab/>
        <w:t>w odniesieniu do Pani/Pana danych osobowych decyzje nie będą podejmowane w sposób zautomatyzowany, stosowanie do art. 22 RODO;</w:t>
      </w:r>
    </w:p>
    <w:p w14:paraId="11F1C342" w14:textId="33537B25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h)</w:t>
      </w:r>
      <w:r w:rsidRPr="00A95C4A">
        <w:rPr>
          <w:rFonts w:ascii="Garamond" w:hAnsi="Garamond"/>
          <w:sz w:val="22"/>
          <w:szCs w:val="22"/>
        </w:rPr>
        <w:tab/>
        <w:t>posiada Pani/Pan:</w:t>
      </w:r>
    </w:p>
    <w:p w14:paraId="02DC6444" w14:textId="24A80CCA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  <w:t>na podstawie art. 15 RODO prawo dostępu do danych osobowych Pani/Pana dotyczących;</w:t>
      </w:r>
    </w:p>
    <w:p w14:paraId="5BFF3B66" w14:textId="53A684EB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  <w:t>na podstawie art. 16 RODO prawo do sprostowania Pani/Pana danych osobowych **;</w:t>
      </w:r>
    </w:p>
    <w:p w14:paraId="6996A8D2" w14:textId="1F54D97D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53D77F4B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D3B3585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i)</w:t>
      </w:r>
      <w:r w:rsidRPr="00A95C4A">
        <w:rPr>
          <w:rFonts w:ascii="Garamond" w:hAnsi="Garamond"/>
          <w:sz w:val="22"/>
          <w:szCs w:val="22"/>
        </w:rPr>
        <w:tab/>
        <w:t>nie przysługuje Pani/Panu:</w:t>
      </w:r>
    </w:p>
    <w:p w14:paraId="3380D78E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  <w:t>w związku z art. 17 ust. 3 lit. b, d lub e RODO prawo do usunięcia danych osobowych;</w:t>
      </w:r>
    </w:p>
    <w:p w14:paraId="70DA2AD0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-</w:t>
      </w:r>
      <w:r w:rsidRPr="00A95C4A">
        <w:rPr>
          <w:rFonts w:ascii="Garamond" w:hAnsi="Garamond"/>
          <w:sz w:val="22"/>
          <w:szCs w:val="22"/>
        </w:rPr>
        <w:tab/>
        <w:t>prawo do przenoszenia danych osobowych, o którym mowa w art. 20 RODO;</w:t>
      </w:r>
    </w:p>
    <w:p w14:paraId="7CA971A8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6C71D206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659314BB" w14:textId="349D7F8C" w:rsidR="00252FEC" w:rsidRPr="00A95C4A" w:rsidRDefault="00252FEC" w:rsidP="003D79EE">
      <w:pPr>
        <w:spacing w:line="360" w:lineRule="auto"/>
        <w:ind w:left="567" w:hanging="567"/>
        <w:jc w:val="center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§ 16</w:t>
      </w:r>
    </w:p>
    <w:p w14:paraId="568F4125" w14:textId="216E9DE5" w:rsidR="00252FEC" w:rsidRPr="00A95C4A" w:rsidRDefault="00252FEC" w:rsidP="00CB01D9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>Umowę sporządzono w 3 jednobrzmiących egzemplarzach, w tym 2 egzemplarze umowy dla Zamawiającego,</w:t>
      </w:r>
      <w:r w:rsidR="00002D6B" w:rsidRPr="00A95C4A">
        <w:rPr>
          <w:rFonts w:ascii="Garamond" w:hAnsi="Garamond"/>
          <w:sz w:val="22"/>
          <w:szCs w:val="22"/>
        </w:rPr>
        <w:t xml:space="preserve"> </w:t>
      </w:r>
      <w:r w:rsidRPr="00A95C4A">
        <w:rPr>
          <w:rFonts w:ascii="Garamond" w:hAnsi="Garamond"/>
          <w:sz w:val="22"/>
          <w:szCs w:val="22"/>
        </w:rPr>
        <w:t>1 egzemplarz dla Wykonawcy.</w:t>
      </w:r>
    </w:p>
    <w:p w14:paraId="50C301E8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  </w:t>
      </w:r>
    </w:p>
    <w:p w14:paraId="642CF679" w14:textId="77777777" w:rsidR="00252FEC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2BF86DF4" w14:textId="77777777" w:rsidR="00A574D1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                     </w:t>
      </w:r>
      <w:proofErr w:type="gramStart"/>
      <w:r w:rsidRPr="00A95C4A">
        <w:rPr>
          <w:rFonts w:ascii="Garamond" w:hAnsi="Garamond"/>
          <w:sz w:val="22"/>
          <w:szCs w:val="22"/>
        </w:rPr>
        <w:t xml:space="preserve">WYKONAWCA:   </w:t>
      </w:r>
      <w:proofErr w:type="gramEnd"/>
      <w:r w:rsidRPr="00A95C4A">
        <w:rPr>
          <w:rFonts w:ascii="Garamond" w:hAnsi="Garamond"/>
          <w:sz w:val="22"/>
          <w:szCs w:val="22"/>
        </w:rPr>
        <w:t xml:space="preserve">                                                                                 ZAMAWIAJĄCY:   </w:t>
      </w:r>
    </w:p>
    <w:p w14:paraId="749EF5FD" w14:textId="77777777" w:rsidR="0069419A" w:rsidRPr="00A95C4A" w:rsidRDefault="0069419A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488B7C23" w14:textId="77777777" w:rsidR="000C0E1D" w:rsidRPr="00A95C4A" w:rsidRDefault="00252FEC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95C4A">
        <w:rPr>
          <w:rFonts w:ascii="Garamond" w:hAnsi="Garamond"/>
          <w:sz w:val="22"/>
          <w:szCs w:val="22"/>
        </w:rPr>
        <w:t xml:space="preserve">                                                                                   </w:t>
      </w:r>
    </w:p>
    <w:p w14:paraId="1346F96B" w14:textId="77777777" w:rsidR="000C0E1D" w:rsidRPr="00A95C4A" w:rsidRDefault="000C0E1D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087F6F51" w14:textId="77777777" w:rsidR="000C0E1D" w:rsidRPr="00A95C4A" w:rsidRDefault="000C0E1D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42CF22D7" w14:textId="1F786727" w:rsidR="008050B5" w:rsidRPr="00A95C4A" w:rsidRDefault="008050B5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6919FCDC" w14:textId="25067EE2" w:rsidR="008050B5" w:rsidRPr="00A95C4A" w:rsidRDefault="008050B5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72330E1C" w14:textId="77777777" w:rsidR="008050B5" w:rsidRPr="00A95C4A" w:rsidRDefault="008050B5" w:rsidP="00A95C4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sectPr w:rsidR="008050B5" w:rsidRPr="00A95C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DECC0" w14:textId="77777777" w:rsidR="00002D6B" w:rsidRDefault="00002D6B" w:rsidP="00002D6B">
      <w:r>
        <w:separator/>
      </w:r>
    </w:p>
  </w:endnote>
  <w:endnote w:type="continuationSeparator" w:id="0">
    <w:p w14:paraId="0B88DEB2" w14:textId="77777777" w:rsidR="00002D6B" w:rsidRDefault="00002D6B" w:rsidP="0000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Bold">
    <w:altName w:val="Yu Gothic"/>
    <w:charset w:val="8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9524019"/>
      <w:docPartObj>
        <w:docPartGallery w:val="Page Numbers (Bottom of Page)"/>
        <w:docPartUnique/>
      </w:docPartObj>
    </w:sdtPr>
    <w:sdtEndPr/>
    <w:sdtContent>
      <w:p w14:paraId="23CFF7C0" w14:textId="144FC942" w:rsidR="00174813" w:rsidRDefault="001748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431E1" w14:textId="77777777" w:rsidR="00174813" w:rsidRDefault="00174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7AF69" w14:textId="77777777" w:rsidR="00002D6B" w:rsidRDefault="00002D6B" w:rsidP="00002D6B">
      <w:r>
        <w:separator/>
      </w:r>
    </w:p>
  </w:footnote>
  <w:footnote w:type="continuationSeparator" w:id="0">
    <w:p w14:paraId="0E710E2B" w14:textId="77777777" w:rsidR="00002D6B" w:rsidRDefault="00002D6B" w:rsidP="00002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lang w:val="de-D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lang w:val="de-D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lang w:val="de-D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lang w:val="de-D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lang w:val="de-D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lang w:val="de-D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lang w:val="de-D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lang w:val="de-D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lang w:val="de-D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00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7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Symbol" w:hAnsi="Symbol" w:cs="Symbol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8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ascii="Garamond" w:hAnsi="Garamond" w:cs="Arial"/>
        <w:sz w:val="22"/>
        <w:szCs w:val="22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mbol" w:hAnsi="Symbol" w:cs="Symbol"/>
        <w:color w:val="000000"/>
        <w:sz w:val="20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Symbol" w:hAnsi="Symbol" w:cs="Symbol"/>
        <w:color w:val="000000"/>
        <w:sz w:val="20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mbol" w:hAnsi="Symbol" w:cs="Symbol"/>
        <w:color w:val="000000"/>
        <w:sz w:val="20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 w:cs="Symbol"/>
        <w:color w:val="000000"/>
        <w:sz w:val="20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Symbol" w:hAnsi="Symbol" w:cs="Symbol"/>
        <w:color w:val="000000"/>
        <w:sz w:val="20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/>
        <w:bCs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b/>
        <w:bCs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/>
        <w:bCs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/>
        <w:bCs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b/>
        <w:bCs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b/>
        <w:bCs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/>
        <w:bCs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b/>
        <w:bCs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b/>
        <w:bCs/>
        <w:sz w:val="22"/>
      </w:rPr>
    </w:lvl>
  </w:abstractNum>
  <w:abstractNum w:abstractNumId="10" w15:restartNumberingAfterBreak="0">
    <w:nsid w:val="0000000B"/>
    <w:multiLevelType w:val="multilevel"/>
    <w:tmpl w:val="A052E58C"/>
    <w:name w:val="WW8Num11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Garamond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FF0000"/>
        <w:sz w:val="20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FF0000"/>
        <w:sz w:val="20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FF0000"/>
        <w:sz w:val="20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FF0000"/>
        <w:sz w:val="20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FF0000"/>
        <w:sz w:val="20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FF0000"/>
        <w:sz w:val="20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FF0000"/>
        <w:sz w:val="20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FF0000"/>
        <w:sz w:val="20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FF0000"/>
        <w:sz w:val="20"/>
        <w:szCs w:val="22"/>
      </w:rPr>
    </w:lvl>
  </w:abstractNum>
  <w:abstractNum w:abstractNumId="17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EC"/>
    <w:rsid w:val="00002D6B"/>
    <w:rsid w:val="000B5E52"/>
    <w:rsid w:val="000C0E1D"/>
    <w:rsid w:val="001100D6"/>
    <w:rsid w:val="00121580"/>
    <w:rsid w:val="00174813"/>
    <w:rsid w:val="001A4A15"/>
    <w:rsid w:val="001B55D7"/>
    <w:rsid w:val="001F7289"/>
    <w:rsid w:val="002161F1"/>
    <w:rsid w:val="00252FEC"/>
    <w:rsid w:val="002574F4"/>
    <w:rsid w:val="00291CBD"/>
    <w:rsid w:val="002D2260"/>
    <w:rsid w:val="002F231B"/>
    <w:rsid w:val="002F5707"/>
    <w:rsid w:val="00341E38"/>
    <w:rsid w:val="003D79EE"/>
    <w:rsid w:val="003F2E9A"/>
    <w:rsid w:val="0049477F"/>
    <w:rsid w:val="004E250F"/>
    <w:rsid w:val="005B2364"/>
    <w:rsid w:val="00627730"/>
    <w:rsid w:val="00661D77"/>
    <w:rsid w:val="0069419A"/>
    <w:rsid w:val="006F3C7D"/>
    <w:rsid w:val="0077704D"/>
    <w:rsid w:val="007D44AF"/>
    <w:rsid w:val="008050B5"/>
    <w:rsid w:val="00856143"/>
    <w:rsid w:val="00856633"/>
    <w:rsid w:val="008668DC"/>
    <w:rsid w:val="00886A75"/>
    <w:rsid w:val="008D52E4"/>
    <w:rsid w:val="00A1032B"/>
    <w:rsid w:val="00A14C83"/>
    <w:rsid w:val="00A42057"/>
    <w:rsid w:val="00A5040F"/>
    <w:rsid w:val="00A574D1"/>
    <w:rsid w:val="00A6525B"/>
    <w:rsid w:val="00A95C4A"/>
    <w:rsid w:val="00AE6870"/>
    <w:rsid w:val="00AF1DA1"/>
    <w:rsid w:val="00B764C4"/>
    <w:rsid w:val="00BA3C22"/>
    <w:rsid w:val="00BD7289"/>
    <w:rsid w:val="00C22919"/>
    <w:rsid w:val="00CA5DBA"/>
    <w:rsid w:val="00CB01D9"/>
    <w:rsid w:val="00DD3C13"/>
    <w:rsid w:val="00E119EE"/>
    <w:rsid w:val="00EA09F6"/>
    <w:rsid w:val="00F4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02E5"/>
  <w15:chartTrackingRefBased/>
  <w15:docId w15:val="{120E9014-E654-4C43-BB94-C3D43554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FE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252FE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52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52FEC"/>
    <w:pPr>
      <w:numPr>
        <w:ilvl w:val="3"/>
        <w:numId w:val="1"/>
      </w:numPr>
      <w:jc w:val="both"/>
      <w:outlineLvl w:val="3"/>
    </w:pPr>
    <w:rPr>
      <w:bCs/>
      <w:i/>
      <w:u w:val="single"/>
    </w:rPr>
  </w:style>
  <w:style w:type="paragraph" w:styleId="Nagwek7">
    <w:name w:val="heading 7"/>
    <w:basedOn w:val="Normalny"/>
    <w:next w:val="Normalny"/>
    <w:link w:val="Nagwek7Znak"/>
    <w:qFormat/>
    <w:rsid w:val="00252FEC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52FEC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252FEC"/>
    <w:rPr>
      <w:rFonts w:ascii="Arial" w:eastAsia="SimSun" w:hAnsi="Arial" w:cs="Arial"/>
      <w:b/>
      <w:bCs/>
      <w:kern w:val="1"/>
      <w:sz w:val="26"/>
      <w:szCs w:val="26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252FEC"/>
    <w:rPr>
      <w:rFonts w:ascii="Times New Roman" w:eastAsia="SimSun" w:hAnsi="Times New Roman" w:cs="Mangal"/>
      <w:bCs/>
      <w:i/>
      <w:kern w:val="1"/>
      <w:sz w:val="24"/>
      <w:szCs w:val="24"/>
      <w:u w:val="single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WW8Num1z0">
    <w:name w:val="WW8Num1z0"/>
    <w:rsid w:val="00252FEC"/>
  </w:style>
  <w:style w:type="character" w:customStyle="1" w:styleId="WW8Num1z1">
    <w:name w:val="WW8Num1z1"/>
    <w:rsid w:val="00252FEC"/>
  </w:style>
  <w:style w:type="character" w:customStyle="1" w:styleId="WW8Num1z2">
    <w:name w:val="WW8Num1z2"/>
    <w:rsid w:val="00252FEC"/>
  </w:style>
  <w:style w:type="character" w:customStyle="1" w:styleId="WW8Num1z3">
    <w:name w:val="WW8Num1z3"/>
    <w:rsid w:val="00252FEC"/>
  </w:style>
  <w:style w:type="character" w:customStyle="1" w:styleId="WW8Num1z4">
    <w:name w:val="WW8Num1z4"/>
    <w:rsid w:val="00252FEC"/>
  </w:style>
  <w:style w:type="character" w:customStyle="1" w:styleId="WW8Num1z5">
    <w:name w:val="WW8Num1z5"/>
    <w:rsid w:val="00252FEC"/>
  </w:style>
  <w:style w:type="character" w:customStyle="1" w:styleId="WW8Num1z6">
    <w:name w:val="WW8Num1z6"/>
    <w:rsid w:val="00252FEC"/>
  </w:style>
  <w:style w:type="character" w:customStyle="1" w:styleId="WW8Num1z7">
    <w:name w:val="WW8Num1z7"/>
    <w:rsid w:val="00252FEC"/>
  </w:style>
  <w:style w:type="character" w:customStyle="1" w:styleId="WW8Num1z8">
    <w:name w:val="WW8Num1z8"/>
    <w:rsid w:val="00252FEC"/>
  </w:style>
  <w:style w:type="character" w:customStyle="1" w:styleId="WW8Num2z0">
    <w:name w:val="WW8Num2z0"/>
    <w:rsid w:val="00252FEC"/>
    <w:rPr>
      <w:rFonts w:cs="Arial"/>
      <w:lang w:val="de-DE"/>
    </w:rPr>
  </w:style>
  <w:style w:type="character" w:customStyle="1" w:styleId="WW8Num3z0">
    <w:name w:val="WW8Num3z0"/>
    <w:rsid w:val="00252FEC"/>
  </w:style>
  <w:style w:type="character" w:customStyle="1" w:styleId="WW8Num3z1">
    <w:name w:val="WW8Num3z1"/>
    <w:rsid w:val="00252FEC"/>
  </w:style>
  <w:style w:type="character" w:customStyle="1" w:styleId="WW8Num3z2">
    <w:name w:val="WW8Num3z2"/>
    <w:rsid w:val="00252FEC"/>
  </w:style>
  <w:style w:type="character" w:customStyle="1" w:styleId="WW8Num3z3">
    <w:name w:val="WW8Num3z3"/>
    <w:rsid w:val="00252FEC"/>
  </w:style>
  <w:style w:type="character" w:customStyle="1" w:styleId="WW8Num3z4">
    <w:name w:val="WW8Num3z4"/>
    <w:rsid w:val="00252FEC"/>
  </w:style>
  <w:style w:type="character" w:customStyle="1" w:styleId="WW8Num3z5">
    <w:name w:val="WW8Num3z5"/>
    <w:rsid w:val="00252FEC"/>
  </w:style>
  <w:style w:type="character" w:customStyle="1" w:styleId="WW8Num3z6">
    <w:name w:val="WW8Num3z6"/>
    <w:rsid w:val="00252FEC"/>
  </w:style>
  <w:style w:type="character" w:customStyle="1" w:styleId="WW8Num3z7">
    <w:name w:val="WW8Num3z7"/>
    <w:rsid w:val="00252FEC"/>
  </w:style>
  <w:style w:type="character" w:customStyle="1" w:styleId="WW8Num3z8">
    <w:name w:val="WW8Num3z8"/>
    <w:rsid w:val="00252FEC"/>
  </w:style>
  <w:style w:type="character" w:customStyle="1" w:styleId="WW8Num4z0">
    <w:name w:val="WW8Num4z0"/>
    <w:rsid w:val="00252FEC"/>
    <w:rPr>
      <w:rFonts w:ascii="Symbol" w:hAnsi="Symbol" w:cs="Times New Roman"/>
      <w:sz w:val="22"/>
      <w:szCs w:val="22"/>
    </w:rPr>
  </w:style>
  <w:style w:type="character" w:customStyle="1" w:styleId="WW8Num4z1">
    <w:name w:val="WW8Num4z1"/>
    <w:rsid w:val="00252FEC"/>
    <w:rPr>
      <w:rFonts w:ascii="Courier New" w:hAnsi="Courier New" w:cs="Courier New"/>
      <w:sz w:val="20"/>
    </w:rPr>
  </w:style>
  <w:style w:type="character" w:customStyle="1" w:styleId="WW8Num4z2">
    <w:name w:val="WW8Num4z2"/>
    <w:rsid w:val="00252FEC"/>
    <w:rPr>
      <w:rFonts w:ascii="Wingdings" w:hAnsi="Wingdings" w:cs="Wingdings"/>
      <w:sz w:val="20"/>
    </w:rPr>
  </w:style>
  <w:style w:type="character" w:customStyle="1" w:styleId="WW8Num4z3">
    <w:name w:val="WW8Num4z3"/>
    <w:rsid w:val="00252FEC"/>
  </w:style>
  <w:style w:type="character" w:customStyle="1" w:styleId="WW8Num4z4">
    <w:name w:val="WW8Num4z4"/>
    <w:rsid w:val="00252FEC"/>
  </w:style>
  <w:style w:type="character" w:customStyle="1" w:styleId="WW8Num4z5">
    <w:name w:val="WW8Num4z5"/>
    <w:rsid w:val="00252FEC"/>
  </w:style>
  <w:style w:type="character" w:customStyle="1" w:styleId="WW8Num4z6">
    <w:name w:val="WW8Num4z6"/>
    <w:rsid w:val="00252FEC"/>
  </w:style>
  <w:style w:type="character" w:customStyle="1" w:styleId="WW8Num4z7">
    <w:name w:val="WW8Num4z7"/>
    <w:rsid w:val="00252FEC"/>
  </w:style>
  <w:style w:type="character" w:customStyle="1" w:styleId="WW8Num4z8">
    <w:name w:val="WW8Num4z8"/>
    <w:rsid w:val="00252FEC"/>
  </w:style>
  <w:style w:type="character" w:customStyle="1" w:styleId="WW8Num5z0">
    <w:name w:val="WW8Num5z0"/>
    <w:rsid w:val="00252FEC"/>
    <w:rPr>
      <w:rFonts w:ascii="Symbol" w:hAnsi="Symbol" w:cs="Symbol"/>
      <w:sz w:val="20"/>
      <w:szCs w:val="22"/>
    </w:rPr>
  </w:style>
  <w:style w:type="character" w:customStyle="1" w:styleId="WW8Num5z1">
    <w:name w:val="WW8Num5z1"/>
    <w:rsid w:val="00252FEC"/>
    <w:rPr>
      <w:rFonts w:ascii="Courier New" w:hAnsi="Courier New" w:cs="Courier New"/>
      <w:sz w:val="20"/>
    </w:rPr>
  </w:style>
  <w:style w:type="character" w:customStyle="1" w:styleId="WW8Num5z2">
    <w:name w:val="WW8Num5z2"/>
    <w:rsid w:val="00252FEC"/>
    <w:rPr>
      <w:rFonts w:ascii="Wingdings" w:hAnsi="Wingdings" w:cs="Wingdings"/>
      <w:sz w:val="20"/>
    </w:rPr>
  </w:style>
  <w:style w:type="character" w:customStyle="1" w:styleId="WW8Num5z3">
    <w:name w:val="WW8Num5z3"/>
    <w:rsid w:val="00252FEC"/>
  </w:style>
  <w:style w:type="character" w:customStyle="1" w:styleId="WW8Num5z4">
    <w:name w:val="WW8Num5z4"/>
    <w:rsid w:val="00252FEC"/>
  </w:style>
  <w:style w:type="character" w:customStyle="1" w:styleId="WW8Num5z5">
    <w:name w:val="WW8Num5z5"/>
    <w:rsid w:val="00252FEC"/>
  </w:style>
  <w:style w:type="character" w:customStyle="1" w:styleId="WW8Num5z6">
    <w:name w:val="WW8Num5z6"/>
    <w:rsid w:val="00252FEC"/>
  </w:style>
  <w:style w:type="character" w:customStyle="1" w:styleId="WW8Num5z7">
    <w:name w:val="WW8Num5z7"/>
    <w:rsid w:val="00252FEC"/>
  </w:style>
  <w:style w:type="character" w:customStyle="1" w:styleId="WW8Num5z8">
    <w:name w:val="WW8Num5z8"/>
    <w:rsid w:val="00252FEC"/>
  </w:style>
  <w:style w:type="character" w:customStyle="1" w:styleId="WW8Num6z0">
    <w:name w:val="WW8Num6z0"/>
    <w:rsid w:val="00252FEC"/>
    <w:rPr>
      <w:rFonts w:ascii="Symbol" w:hAnsi="Symbol" w:cs="Times New Roman"/>
      <w:color w:val="000000"/>
      <w:sz w:val="22"/>
      <w:szCs w:val="22"/>
    </w:rPr>
  </w:style>
  <w:style w:type="character" w:customStyle="1" w:styleId="WW8Num7z0">
    <w:name w:val="WW8Num7z0"/>
    <w:rsid w:val="00252FEC"/>
    <w:rPr>
      <w:rFonts w:ascii="Garamond" w:hAnsi="Garamond" w:cs="Arial"/>
      <w:sz w:val="22"/>
      <w:szCs w:val="22"/>
    </w:rPr>
  </w:style>
  <w:style w:type="character" w:customStyle="1" w:styleId="WW8Num7z1">
    <w:name w:val="WW8Num7z1"/>
    <w:rsid w:val="00252FEC"/>
  </w:style>
  <w:style w:type="character" w:customStyle="1" w:styleId="WW8Num7z2">
    <w:name w:val="WW8Num7z2"/>
    <w:rsid w:val="00252FEC"/>
  </w:style>
  <w:style w:type="character" w:customStyle="1" w:styleId="WW8Num7z3">
    <w:name w:val="WW8Num7z3"/>
    <w:rsid w:val="00252FEC"/>
  </w:style>
  <w:style w:type="character" w:customStyle="1" w:styleId="WW8Num7z4">
    <w:name w:val="WW8Num7z4"/>
    <w:rsid w:val="00252FEC"/>
  </w:style>
  <w:style w:type="character" w:customStyle="1" w:styleId="WW8Num7z5">
    <w:name w:val="WW8Num7z5"/>
    <w:rsid w:val="00252FEC"/>
  </w:style>
  <w:style w:type="character" w:customStyle="1" w:styleId="WW8Num7z6">
    <w:name w:val="WW8Num7z6"/>
    <w:rsid w:val="00252FEC"/>
  </w:style>
  <w:style w:type="character" w:customStyle="1" w:styleId="WW8Num7z7">
    <w:name w:val="WW8Num7z7"/>
    <w:rsid w:val="00252FEC"/>
  </w:style>
  <w:style w:type="character" w:customStyle="1" w:styleId="WW8Num7z8">
    <w:name w:val="WW8Num7z8"/>
    <w:rsid w:val="00252FEC"/>
  </w:style>
  <w:style w:type="character" w:customStyle="1" w:styleId="WW8Num8z0">
    <w:name w:val="WW8Num8z0"/>
    <w:rsid w:val="00252FEC"/>
    <w:rPr>
      <w:rFonts w:ascii="Symbol" w:hAnsi="Symbol" w:cs="Symbol"/>
      <w:color w:val="000000"/>
      <w:sz w:val="20"/>
      <w:szCs w:val="22"/>
    </w:rPr>
  </w:style>
  <w:style w:type="character" w:customStyle="1" w:styleId="WW8Num9z0">
    <w:name w:val="WW8Num9z0"/>
    <w:rsid w:val="00252FEC"/>
    <w:rPr>
      <w:rFonts w:cs="Arial"/>
    </w:rPr>
  </w:style>
  <w:style w:type="character" w:customStyle="1" w:styleId="WW8Num9z1">
    <w:name w:val="WW8Num9z1"/>
    <w:rsid w:val="00252FEC"/>
  </w:style>
  <w:style w:type="character" w:customStyle="1" w:styleId="WW8Num9z2">
    <w:name w:val="WW8Num9z2"/>
    <w:rsid w:val="00252FEC"/>
  </w:style>
  <w:style w:type="character" w:customStyle="1" w:styleId="WW8Num9z3">
    <w:name w:val="WW8Num9z3"/>
    <w:rsid w:val="00252FEC"/>
  </w:style>
  <w:style w:type="character" w:customStyle="1" w:styleId="WW8Num9z4">
    <w:name w:val="WW8Num9z4"/>
    <w:rsid w:val="00252FEC"/>
  </w:style>
  <w:style w:type="character" w:customStyle="1" w:styleId="WW8Num9z5">
    <w:name w:val="WW8Num9z5"/>
    <w:rsid w:val="00252FEC"/>
  </w:style>
  <w:style w:type="character" w:customStyle="1" w:styleId="WW8Num9z6">
    <w:name w:val="WW8Num9z6"/>
    <w:rsid w:val="00252FEC"/>
  </w:style>
  <w:style w:type="character" w:customStyle="1" w:styleId="WW8Num9z7">
    <w:name w:val="WW8Num9z7"/>
    <w:rsid w:val="00252FEC"/>
  </w:style>
  <w:style w:type="character" w:customStyle="1" w:styleId="WW8Num9z8">
    <w:name w:val="WW8Num9z8"/>
    <w:rsid w:val="00252FEC"/>
  </w:style>
  <w:style w:type="character" w:customStyle="1" w:styleId="WW8Num10z0">
    <w:name w:val="WW8Num10z0"/>
    <w:rsid w:val="00252FEC"/>
    <w:rPr>
      <w:rFonts w:ascii="Arial" w:hAnsi="Arial" w:cs="Arial"/>
      <w:b/>
      <w:bCs/>
      <w:sz w:val="22"/>
    </w:rPr>
  </w:style>
  <w:style w:type="character" w:customStyle="1" w:styleId="WW8Num11z0">
    <w:name w:val="WW8Num11z0"/>
    <w:rsid w:val="00252FEC"/>
    <w:rPr>
      <w:rFonts w:cs="Arial"/>
    </w:rPr>
  </w:style>
  <w:style w:type="character" w:customStyle="1" w:styleId="WW8Num11z1">
    <w:name w:val="WW8Num11z1"/>
    <w:rsid w:val="00252FEC"/>
    <w:rPr>
      <w:rFonts w:cs="Garamond"/>
    </w:rPr>
  </w:style>
  <w:style w:type="character" w:customStyle="1" w:styleId="WW8Num11z2">
    <w:name w:val="WW8Num11z2"/>
    <w:rsid w:val="00252FEC"/>
  </w:style>
  <w:style w:type="character" w:customStyle="1" w:styleId="WW8Num11z3">
    <w:name w:val="WW8Num11z3"/>
    <w:rsid w:val="00252FEC"/>
  </w:style>
  <w:style w:type="character" w:customStyle="1" w:styleId="WW8Num11z4">
    <w:name w:val="WW8Num11z4"/>
    <w:rsid w:val="00252FEC"/>
  </w:style>
  <w:style w:type="character" w:customStyle="1" w:styleId="WW8Num11z5">
    <w:name w:val="WW8Num11z5"/>
    <w:rsid w:val="00252FEC"/>
  </w:style>
  <w:style w:type="character" w:customStyle="1" w:styleId="WW8Num11z6">
    <w:name w:val="WW8Num11z6"/>
    <w:rsid w:val="00252FEC"/>
  </w:style>
  <w:style w:type="character" w:customStyle="1" w:styleId="WW8Num11z7">
    <w:name w:val="WW8Num11z7"/>
    <w:rsid w:val="00252FEC"/>
  </w:style>
  <w:style w:type="character" w:customStyle="1" w:styleId="WW8Num11z8">
    <w:name w:val="WW8Num11z8"/>
    <w:rsid w:val="00252FEC"/>
  </w:style>
  <w:style w:type="character" w:customStyle="1" w:styleId="WW8Num12z0">
    <w:name w:val="WW8Num12z0"/>
    <w:rsid w:val="00252FEC"/>
    <w:rPr>
      <w:rFonts w:ascii="Symbol" w:hAnsi="Symbol" w:cs="Times New Roman"/>
    </w:rPr>
  </w:style>
  <w:style w:type="character" w:customStyle="1" w:styleId="WW8Num13z0">
    <w:name w:val="WW8Num13z0"/>
    <w:rsid w:val="00252FEC"/>
    <w:rPr>
      <w:rFonts w:ascii="Symbol" w:hAnsi="Symbol" w:cs="Times New Roman"/>
    </w:rPr>
  </w:style>
  <w:style w:type="character" w:customStyle="1" w:styleId="WW8Num14z0">
    <w:name w:val="WW8Num14z0"/>
    <w:rsid w:val="00252FEC"/>
    <w:rPr>
      <w:rFonts w:ascii="Symbol" w:hAnsi="Symbol" w:cs="Symbol"/>
      <w:color w:val="000000"/>
      <w:sz w:val="22"/>
      <w:szCs w:val="22"/>
    </w:rPr>
  </w:style>
  <w:style w:type="character" w:customStyle="1" w:styleId="WW8Num15z0">
    <w:name w:val="WW8Num15z0"/>
    <w:rsid w:val="00252FEC"/>
    <w:rPr>
      <w:rFonts w:ascii="Symbol" w:hAnsi="Symbol" w:cs="Symbol"/>
    </w:rPr>
  </w:style>
  <w:style w:type="character" w:customStyle="1" w:styleId="WW8Num16z0">
    <w:name w:val="WW8Num16z0"/>
    <w:rsid w:val="00252FEC"/>
    <w:rPr>
      <w:rFonts w:ascii="Symbol" w:hAnsi="Symbol" w:cs="Symbol"/>
    </w:rPr>
  </w:style>
  <w:style w:type="character" w:customStyle="1" w:styleId="WW8Num17z0">
    <w:name w:val="WW8Num17z0"/>
    <w:rsid w:val="00252FEC"/>
    <w:rPr>
      <w:rFonts w:ascii="Symbol" w:hAnsi="Symbol" w:cs="Symbol"/>
      <w:color w:val="FF0000"/>
      <w:sz w:val="20"/>
      <w:szCs w:val="22"/>
    </w:rPr>
  </w:style>
  <w:style w:type="character" w:customStyle="1" w:styleId="WW8Num18z0">
    <w:name w:val="WW8Num18z0"/>
    <w:rsid w:val="00252FEC"/>
    <w:rPr>
      <w:rFonts w:ascii="Symbol" w:hAnsi="Symbol" w:cs="Symbol"/>
      <w:sz w:val="20"/>
      <w:szCs w:val="22"/>
    </w:rPr>
  </w:style>
  <w:style w:type="character" w:customStyle="1" w:styleId="WW8Num18z1">
    <w:name w:val="WW8Num18z1"/>
    <w:rsid w:val="00252FEC"/>
  </w:style>
  <w:style w:type="character" w:customStyle="1" w:styleId="WW8Num18z2">
    <w:name w:val="WW8Num18z2"/>
    <w:rsid w:val="00252FEC"/>
  </w:style>
  <w:style w:type="character" w:customStyle="1" w:styleId="WW8Num18z3">
    <w:name w:val="WW8Num18z3"/>
    <w:rsid w:val="00252FEC"/>
  </w:style>
  <w:style w:type="character" w:customStyle="1" w:styleId="WW8Num18z4">
    <w:name w:val="WW8Num18z4"/>
    <w:rsid w:val="00252FEC"/>
  </w:style>
  <w:style w:type="character" w:customStyle="1" w:styleId="WW8Num18z5">
    <w:name w:val="WW8Num18z5"/>
    <w:rsid w:val="00252FEC"/>
  </w:style>
  <w:style w:type="character" w:customStyle="1" w:styleId="WW8Num18z6">
    <w:name w:val="WW8Num18z6"/>
    <w:rsid w:val="00252FEC"/>
  </w:style>
  <w:style w:type="character" w:customStyle="1" w:styleId="WW8Num18z7">
    <w:name w:val="WW8Num18z7"/>
    <w:rsid w:val="00252FEC"/>
  </w:style>
  <w:style w:type="character" w:customStyle="1" w:styleId="WW8Num18z8">
    <w:name w:val="WW8Num18z8"/>
    <w:rsid w:val="00252FEC"/>
  </w:style>
  <w:style w:type="character" w:customStyle="1" w:styleId="WW8Num12z1">
    <w:name w:val="WW8Num12z1"/>
    <w:rsid w:val="00252FEC"/>
  </w:style>
  <w:style w:type="character" w:customStyle="1" w:styleId="WW8Num12z2">
    <w:name w:val="WW8Num12z2"/>
    <w:rsid w:val="00252FEC"/>
  </w:style>
  <w:style w:type="character" w:customStyle="1" w:styleId="WW8Num12z3">
    <w:name w:val="WW8Num12z3"/>
    <w:rsid w:val="00252FEC"/>
  </w:style>
  <w:style w:type="character" w:customStyle="1" w:styleId="WW8Num12z4">
    <w:name w:val="WW8Num12z4"/>
    <w:rsid w:val="00252FEC"/>
  </w:style>
  <w:style w:type="character" w:customStyle="1" w:styleId="WW8Num12z5">
    <w:name w:val="WW8Num12z5"/>
    <w:rsid w:val="00252FEC"/>
  </w:style>
  <w:style w:type="character" w:customStyle="1" w:styleId="WW8Num12z6">
    <w:name w:val="WW8Num12z6"/>
    <w:rsid w:val="00252FEC"/>
  </w:style>
  <w:style w:type="character" w:customStyle="1" w:styleId="WW8Num12z7">
    <w:name w:val="WW8Num12z7"/>
    <w:rsid w:val="00252FEC"/>
  </w:style>
  <w:style w:type="character" w:customStyle="1" w:styleId="WW8Num12z8">
    <w:name w:val="WW8Num12z8"/>
    <w:rsid w:val="00252FEC"/>
  </w:style>
  <w:style w:type="character" w:customStyle="1" w:styleId="WW8Num19z0">
    <w:name w:val="WW8Num19z0"/>
    <w:rsid w:val="00252FEC"/>
    <w:rPr>
      <w:rFonts w:ascii="Symbol" w:hAnsi="Symbol" w:cs="Symbol"/>
      <w:color w:val="FF0000"/>
      <w:sz w:val="20"/>
      <w:szCs w:val="22"/>
    </w:rPr>
  </w:style>
  <w:style w:type="character" w:customStyle="1" w:styleId="WW8Num19z1">
    <w:name w:val="WW8Num19z1"/>
    <w:rsid w:val="00252FEC"/>
    <w:rPr>
      <w:rFonts w:ascii="OpenSymbol" w:hAnsi="OpenSymbol" w:cs="OpenSymbol"/>
    </w:rPr>
  </w:style>
  <w:style w:type="character" w:customStyle="1" w:styleId="WW8Num8z1">
    <w:name w:val="WW8Num8z1"/>
    <w:rsid w:val="00252FEC"/>
  </w:style>
  <w:style w:type="character" w:customStyle="1" w:styleId="WW8Num8z2">
    <w:name w:val="WW8Num8z2"/>
    <w:rsid w:val="00252FEC"/>
  </w:style>
  <w:style w:type="character" w:customStyle="1" w:styleId="WW8Num8z3">
    <w:name w:val="WW8Num8z3"/>
    <w:rsid w:val="00252FEC"/>
  </w:style>
  <w:style w:type="character" w:customStyle="1" w:styleId="WW8Num8z4">
    <w:name w:val="WW8Num8z4"/>
    <w:rsid w:val="00252FEC"/>
  </w:style>
  <w:style w:type="character" w:customStyle="1" w:styleId="WW8Num8z5">
    <w:name w:val="WW8Num8z5"/>
    <w:rsid w:val="00252FEC"/>
  </w:style>
  <w:style w:type="character" w:customStyle="1" w:styleId="WW8Num8z6">
    <w:name w:val="WW8Num8z6"/>
    <w:rsid w:val="00252FEC"/>
  </w:style>
  <w:style w:type="character" w:customStyle="1" w:styleId="WW8Num8z7">
    <w:name w:val="WW8Num8z7"/>
    <w:rsid w:val="00252FEC"/>
  </w:style>
  <w:style w:type="character" w:customStyle="1" w:styleId="WW8Num8z8">
    <w:name w:val="WW8Num8z8"/>
    <w:rsid w:val="00252FEC"/>
  </w:style>
  <w:style w:type="character" w:customStyle="1" w:styleId="WW8Num13z1">
    <w:name w:val="WW8Num13z1"/>
    <w:rsid w:val="00252FEC"/>
    <w:rPr>
      <w:rFonts w:cs="Garamond"/>
    </w:rPr>
  </w:style>
  <w:style w:type="character" w:customStyle="1" w:styleId="WW8Num13z3">
    <w:name w:val="WW8Num13z3"/>
    <w:rsid w:val="00252FEC"/>
  </w:style>
  <w:style w:type="character" w:customStyle="1" w:styleId="WW8Num13z4">
    <w:name w:val="WW8Num13z4"/>
    <w:rsid w:val="00252FEC"/>
  </w:style>
  <w:style w:type="character" w:customStyle="1" w:styleId="WW8Num13z5">
    <w:name w:val="WW8Num13z5"/>
    <w:rsid w:val="00252FEC"/>
  </w:style>
  <w:style w:type="character" w:customStyle="1" w:styleId="WW8Num13z6">
    <w:name w:val="WW8Num13z6"/>
    <w:rsid w:val="00252FEC"/>
  </w:style>
  <w:style w:type="character" w:customStyle="1" w:styleId="WW8Num13z7">
    <w:name w:val="WW8Num13z7"/>
    <w:rsid w:val="00252FEC"/>
  </w:style>
  <w:style w:type="character" w:customStyle="1" w:styleId="WW8Num13z8">
    <w:name w:val="WW8Num13z8"/>
    <w:rsid w:val="00252FEC"/>
  </w:style>
  <w:style w:type="character" w:customStyle="1" w:styleId="WW8Num14z1">
    <w:name w:val="WW8Num14z1"/>
    <w:rsid w:val="00252FEC"/>
  </w:style>
  <w:style w:type="character" w:customStyle="1" w:styleId="WW8Num14z2">
    <w:name w:val="WW8Num14z2"/>
    <w:rsid w:val="00252FEC"/>
  </w:style>
  <w:style w:type="character" w:customStyle="1" w:styleId="WW8Num14z3">
    <w:name w:val="WW8Num14z3"/>
    <w:rsid w:val="00252FEC"/>
  </w:style>
  <w:style w:type="character" w:customStyle="1" w:styleId="WW8Num14z4">
    <w:name w:val="WW8Num14z4"/>
    <w:rsid w:val="00252FEC"/>
  </w:style>
  <w:style w:type="character" w:customStyle="1" w:styleId="WW8Num14z5">
    <w:name w:val="WW8Num14z5"/>
    <w:rsid w:val="00252FEC"/>
  </w:style>
  <w:style w:type="character" w:customStyle="1" w:styleId="WW8Num14z6">
    <w:name w:val="WW8Num14z6"/>
    <w:rsid w:val="00252FEC"/>
  </w:style>
  <w:style w:type="character" w:customStyle="1" w:styleId="WW8Num14z7">
    <w:name w:val="WW8Num14z7"/>
    <w:rsid w:val="00252FEC"/>
  </w:style>
  <w:style w:type="character" w:customStyle="1" w:styleId="WW8Num14z8">
    <w:name w:val="WW8Num14z8"/>
    <w:rsid w:val="00252FEC"/>
  </w:style>
  <w:style w:type="character" w:customStyle="1" w:styleId="WW8Num15z1">
    <w:name w:val="WW8Num15z1"/>
    <w:rsid w:val="00252FEC"/>
    <w:rPr>
      <w:rFonts w:cs="Arial"/>
    </w:rPr>
  </w:style>
  <w:style w:type="character" w:customStyle="1" w:styleId="WW8Num15z2">
    <w:name w:val="WW8Num15z2"/>
    <w:rsid w:val="00252FEC"/>
  </w:style>
  <w:style w:type="character" w:customStyle="1" w:styleId="WW8Num15z3">
    <w:name w:val="WW8Num15z3"/>
    <w:rsid w:val="00252FEC"/>
  </w:style>
  <w:style w:type="character" w:customStyle="1" w:styleId="WW8Num15z4">
    <w:name w:val="WW8Num15z4"/>
    <w:rsid w:val="00252FEC"/>
  </w:style>
  <w:style w:type="character" w:customStyle="1" w:styleId="WW8Num15z5">
    <w:name w:val="WW8Num15z5"/>
    <w:rsid w:val="00252FEC"/>
  </w:style>
  <w:style w:type="character" w:customStyle="1" w:styleId="WW8Num15z6">
    <w:name w:val="WW8Num15z6"/>
    <w:rsid w:val="00252FEC"/>
  </w:style>
  <w:style w:type="character" w:customStyle="1" w:styleId="WW8Num15z7">
    <w:name w:val="WW8Num15z7"/>
    <w:rsid w:val="00252FEC"/>
  </w:style>
  <w:style w:type="character" w:customStyle="1" w:styleId="WW8Num15z8">
    <w:name w:val="WW8Num15z8"/>
    <w:rsid w:val="00252FEC"/>
  </w:style>
  <w:style w:type="character" w:customStyle="1" w:styleId="WW8Num20z0">
    <w:name w:val="WW8Num20z0"/>
    <w:rsid w:val="00252FEC"/>
    <w:rPr>
      <w:rFonts w:ascii="Symbol" w:eastAsia="Arial Bold" w:hAnsi="Symbol" w:cs="Symbol"/>
      <w:color w:val="000000"/>
      <w:sz w:val="20"/>
      <w:szCs w:val="22"/>
      <w:shd w:val="clear" w:color="auto" w:fill="FFFFFF"/>
    </w:rPr>
  </w:style>
  <w:style w:type="character" w:customStyle="1" w:styleId="WW8Num20z1">
    <w:name w:val="WW8Num20z1"/>
    <w:rsid w:val="00252FEC"/>
    <w:rPr>
      <w:rFonts w:ascii="Arial" w:eastAsia="Arial" w:hAnsi="Arial" w:cs="Arial"/>
      <w:bCs/>
      <w:color w:val="FF0000"/>
      <w:sz w:val="22"/>
      <w:szCs w:val="22"/>
    </w:rPr>
  </w:style>
  <w:style w:type="character" w:customStyle="1" w:styleId="WW8Num20z2">
    <w:name w:val="WW8Num20z2"/>
    <w:rsid w:val="00252FEC"/>
    <w:rPr>
      <w:rFonts w:ascii="Arial" w:hAnsi="Arial" w:cs="Arial"/>
      <w:bCs/>
      <w:sz w:val="22"/>
      <w:szCs w:val="22"/>
    </w:rPr>
  </w:style>
  <w:style w:type="character" w:customStyle="1" w:styleId="WW8Num20z3">
    <w:name w:val="WW8Num20z3"/>
    <w:rsid w:val="00252FEC"/>
  </w:style>
  <w:style w:type="character" w:customStyle="1" w:styleId="WW8Num20z4">
    <w:name w:val="WW8Num20z4"/>
    <w:rsid w:val="00252FEC"/>
  </w:style>
  <w:style w:type="character" w:customStyle="1" w:styleId="WW8Num20z5">
    <w:name w:val="WW8Num20z5"/>
    <w:rsid w:val="00252FEC"/>
  </w:style>
  <w:style w:type="character" w:customStyle="1" w:styleId="WW8Num20z6">
    <w:name w:val="WW8Num20z6"/>
    <w:rsid w:val="00252FEC"/>
  </w:style>
  <w:style w:type="character" w:customStyle="1" w:styleId="WW8Num20z7">
    <w:name w:val="WW8Num20z7"/>
    <w:rsid w:val="00252FEC"/>
  </w:style>
  <w:style w:type="character" w:customStyle="1" w:styleId="WW8Num20z8">
    <w:name w:val="WW8Num20z8"/>
    <w:rsid w:val="00252FEC"/>
  </w:style>
  <w:style w:type="character" w:customStyle="1" w:styleId="WW8Num21z0">
    <w:name w:val="WW8Num21z0"/>
    <w:rsid w:val="00252FEC"/>
    <w:rPr>
      <w:rFonts w:cs="Arial"/>
    </w:rPr>
  </w:style>
  <w:style w:type="character" w:customStyle="1" w:styleId="WW8Num22z0">
    <w:name w:val="WW8Num22z0"/>
    <w:rsid w:val="00252FEC"/>
    <w:rPr>
      <w:rFonts w:ascii="Arial" w:hAnsi="Arial" w:cs="Arial"/>
      <w:sz w:val="22"/>
      <w:szCs w:val="22"/>
    </w:rPr>
  </w:style>
  <w:style w:type="character" w:customStyle="1" w:styleId="WW8Num22z1">
    <w:name w:val="WW8Num22z1"/>
    <w:rsid w:val="00252FEC"/>
    <w:rPr>
      <w:rFonts w:ascii="OpenSymbol" w:hAnsi="OpenSymbol" w:cs="OpenSymbol"/>
    </w:rPr>
  </w:style>
  <w:style w:type="character" w:customStyle="1" w:styleId="WW8Num23z0">
    <w:name w:val="WW8Num23z0"/>
    <w:rsid w:val="00252FEC"/>
    <w:rPr>
      <w:rFonts w:ascii="Symbol" w:eastAsia="Arial Bold" w:hAnsi="Symbol" w:cs="Symbol"/>
      <w:color w:val="000000"/>
      <w:sz w:val="22"/>
      <w:szCs w:val="22"/>
      <w:shd w:val="clear" w:color="auto" w:fill="FFFFFF"/>
    </w:rPr>
  </w:style>
  <w:style w:type="character" w:customStyle="1" w:styleId="WW8Num13z2">
    <w:name w:val="WW8Num13z2"/>
    <w:rsid w:val="00252FEC"/>
  </w:style>
  <w:style w:type="character" w:customStyle="1" w:styleId="WW8Num16z1">
    <w:name w:val="WW8Num16z1"/>
    <w:rsid w:val="00252FEC"/>
  </w:style>
  <w:style w:type="character" w:customStyle="1" w:styleId="WW8Num16z2">
    <w:name w:val="WW8Num16z2"/>
    <w:rsid w:val="00252FEC"/>
  </w:style>
  <w:style w:type="character" w:customStyle="1" w:styleId="WW8Num16z3">
    <w:name w:val="WW8Num16z3"/>
    <w:rsid w:val="00252FEC"/>
  </w:style>
  <w:style w:type="character" w:customStyle="1" w:styleId="WW8Num16z4">
    <w:name w:val="WW8Num16z4"/>
    <w:rsid w:val="00252FEC"/>
  </w:style>
  <w:style w:type="character" w:customStyle="1" w:styleId="WW8Num16z5">
    <w:name w:val="WW8Num16z5"/>
    <w:rsid w:val="00252FEC"/>
  </w:style>
  <w:style w:type="character" w:customStyle="1" w:styleId="WW8Num16z6">
    <w:name w:val="WW8Num16z6"/>
    <w:rsid w:val="00252FEC"/>
  </w:style>
  <w:style w:type="character" w:customStyle="1" w:styleId="WW8Num16z7">
    <w:name w:val="WW8Num16z7"/>
    <w:rsid w:val="00252FEC"/>
  </w:style>
  <w:style w:type="character" w:customStyle="1" w:styleId="WW8Num16z8">
    <w:name w:val="WW8Num16z8"/>
    <w:rsid w:val="00252FEC"/>
  </w:style>
  <w:style w:type="character" w:customStyle="1" w:styleId="WW8Num17z1">
    <w:name w:val="WW8Num17z1"/>
    <w:rsid w:val="00252FEC"/>
  </w:style>
  <w:style w:type="character" w:customStyle="1" w:styleId="WW8Num17z2">
    <w:name w:val="WW8Num17z2"/>
    <w:rsid w:val="00252FEC"/>
  </w:style>
  <w:style w:type="character" w:customStyle="1" w:styleId="WW8Num17z3">
    <w:name w:val="WW8Num17z3"/>
    <w:rsid w:val="00252FEC"/>
  </w:style>
  <w:style w:type="character" w:customStyle="1" w:styleId="WW8Num17z4">
    <w:name w:val="WW8Num17z4"/>
    <w:rsid w:val="00252FEC"/>
  </w:style>
  <w:style w:type="character" w:customStyle="1" w:styleId="WW8Num17z5">
    <w:name w:val="WW8Num17z5"/>
    <w:rsid w:val="00252FEC"/>
  </w:style>
  <w:style w:type="character" w:customStyle="1" w:styleId="WW8Num17z6">
    <w:name w:val="WW8Num17z6"/>
    <w:rsid w:val="00252FEC"/>
  </w:style>
  <w:style w:type="character" w:customStyle="1" w:styleId="WW8Num17z7">
    <w:name w:val="WW8Num17z7"/>
    <w:rsid w:val="00252FEC"/>
  </w:style>
  <w:style w:type="character" w:customStyle="1" w:styleId="WW8Num17z8">
    <w:name w:val="WW8Num17z8"/>
    <w:rsid w:val="00252FEC"/>
  </w:style>
  <w:style w:type="character" w:customStyle="1" w:styleId="WW8Num21z1">
    <w:name w:val="WW8Num21z1"/>
    <w:rsid w:val="00252FEC"/>
  </w:style>
  <w:style w:type="character" w:customStyle="1" w:styleId="WW8Num21z2">
    <w:name w:val="WW8Num21z2"/>
    <w:rsid w:val="00252FEC"/>
  </w:style>
  <w:style w:type="character" w:customStyle="1" w:styleId="WW8Num21z3">
    <w:name w:val="WW8Num21z3"/>
    <w:rsid w:val="00252FEC"/>
  </w:style>
  <w:style w:type="character" w:customStyle="1" w:styleId="WW8Num21z4">
    <w:name w:val="WW8Num21z4"/>
    <w:rsid w:val="00252FEC"/>
  </w:style>
  <w:style w:type="character" w:customStyle="1" w:styleId="WW8Num21z5">
    <w:name w:val="WW8Num21z5"/>
    <w:rsid w:val="00252FEC"/>
  </w:style>
  <w:style w:type="character" w:customStyle="1" w:styleId="WW8Num21z6">
    <w:name w:val="WW8Num21z6"/>
    <w:rsid w:val="00252FEC"/>
  </w:style>
  <w:style w:type="character" w:customStyle="1" w:styleId="WW8Num21z7">
    <w:name w:val="WW8Num21z7"/>
    <w:rsid w:val="00252FEC"/>
  </w:style>
  <w:style w:type="character" w:customStyle="1" w:styleId="WW8Num21z8">
    <w:name w:val="WW8Num21z8"/>
    <w:rsid w:val="00252FEC"/>
  </w:style>
  <w:style w:type="character" w:customStyle="1" w:styleId="WW8Num23z1">
    <w:name w:val="WW8Num23z1"/>
    <w:rsid w:val="00252FEC"/>
    <w:rPr>
      <w:rFonts w:ascii="Arial" w:eastAsia="Arial" w:hAnsi="Arial" w:cs="Arial"/>
      <w:bCs/>
      <w:color w:val="FF0000"/>
      <w:sz w:val="22"/>
      <w:szCs w:val="22"/>
    </w:rPr>
  </w:style>
  <w:style w:type="character" w:customStyle="1" w:styleId="WW8Num23z2">
    <w:name w:val="WW8Num23z2"/>
    <w:rsid w:val="00252FEC"/>
    <w:rPr>
      <w:rFonts w:ascii="Arial" w:hAnsi="Arial" w:cs="Arial"/>
      <w:bCs/>
      <w:sz w:val="22"/>
      <w:szCs w:val="22"/>
    </w:rPr>
  </w:style>
  <w:style w:type="character" w:customStyle="1" w:styleId="WW8Num23z3">
    <w:name w:val="WW8Num23z3"/>
    <w:rsid w:val="00252FEC"/>
  </w:style>
  <w:style w:type="character" w:customStyle="1" w:styleId="WW8Num23z4">
    <w:name w:val="WW8Num23z4"/>
    <w:rsid w:val="00252FEC"/>
  </w:style>
  <w:style w:type="character" w:customStyle="1" w:styleId="WW8Num23z5">
    <w:name w:val="WW8Num23z5"/>
    <w:rsid w:val="00252FEC"/>
  </w:style>
  <w:style w:type="character" w:customStyle="1" w:styleId="WW8Num23z6">
    <w:name w:val="WW8Num23z6"/>
    <w:rsid w:val="00252FEC"/>
  </w:style>
  <w:style w:type="character" w:customStyle="1" w:styleId="WW8Num23z7">
    <w:name w:val="WW8Num23z7"/>
    <w:rsid w:val="00252FEC"/>
  </w:style>
  <w:style w:type="character" w:customStyle="1" w:styleId="WW8Num23z8">
    <w:name w:val="WW8Num23z8"/>
    <w:rsid w:val="00252FEC"/>
  </w:style>
  <w:style w:type="character" w:customStyle="1" w:styleId="WW8Num24z0">
    <w:name w:val="WW8Num24z0"/>
    <w:rsid w:val="00252FEC"/>
    <w:rPr>
      <w:rFonts w:ascii="Symbol" w:eastAsia="Arial Bold" w:hAnsi="Symbol" w:cs="OpenSymbol"/>
      <w:color w:val="000000"/>
      <w:sz w:val="22"/>
      <w:szCs w:val="22"/>
      <w:shd w:val="clear" w:color="auto" w:fill="FFFFFF"/>
    </w:rPr>
  </w:style>
  <w:style w:type="character" w:customStyle="1" w:styleId="WW8Num25z0">
    <w:name w:val="WW8Num25z0"/>
    <w:rsid w:val="00252FEC"/>
    <w:rPr>
      <w:rFonts w:ascii="Symbol" w:eastAsia="Arial Bold" w:hAnsi="Symbol" w:cs="OpenSymbol"/>
      <w:color w:val="000000"/>
      <w:sz w:val="22"/>
      <w:szCs w:val="22"/>
      <w:shd w:val="clear" w:color="auto" w:fill="FFFFFF"/>
    </w:rPr>
  </w:style>
  <w:style w:type="character" w:customStyle="1" w:styleId="WW8Num26z0">
    <w:name w:val="WW8Num26z0"/>
    <w:rsid w:val="00252FEC"/>
    <w:rPr>
      <w:rFonts w:ascii="Symbol" w:hAnsi="Symbol" w:cs="OpenSymbol"/>
    </w:rPr>
  </w:style>
  <w:style w:type="character" w:customStyle="1" w:styleId="WW8Num27z0">
    <w:name w:val="WW8Num27z0"/>
    <w:rsid w:val="00252FEC"/>
    <w:rPr>
      <w:rFonts w:ascii="Symbol" w:eastAsia="Arial Bold" w:hAnsi="Symbol" w:cs="Symbol"/>
      <w:color w:val="000000"/>
      <w:sz w:val="20"/>
      <w:szCs w:val="22"/>
      <w:shd w:val="clear" w:color="auto" w:fill="FFFFFF"/>
    </w:rPr>
  </w:style>
  <w:style w:type="character" w:customStyle="1" w:styleId="WW8Num28z0">
    <w:name w:val="WW8Num28z0"/>
    <w:rsid w:val="00252FEC"/>
    <w:rPr>
      <w:rFonts w:ascii="Symbol" w:hAnsi="Symbol" w:cs="Symbol"/>
      <w:sz w:val="20"/>
    </w:rPr>
  </w:style>
  <w:style w:type="character" w:customStyle="1" w:styleId="WW8Num29z0">
    <w:name w:val="WW8Num29z0"/>
    <w:rsid w:val="00252FEC"/>
    <w:rPr>
      <w:rFonts w:ascii="Symbol" w:eastAsia="Arial Bold" w:hAnsi="Symbol" w:cs="OpenSymbol"/>
      <w:color w:val="000000"/>
      <w:sz w:val="22"/>
      <w:szCs w:val="22"/>
      <w:shd w:val="clear" w:color="auto" w:fill="FFFFFF"/>
    </w:rPr>
  </w:style>
  <w:style w:type="character" w:customStyle="1" w:styleId="Domylnaczcionkaakapitu1">
    <w:name w:val="Domyślna czcionka akapitu1"/>
    <w:rsid w:val="00252FEC"/>
  </w:style>
  <w:style w:type="character" w:styleId="Hipercze">
    <w:name w:val="Hyperlink"/>
    <w:rsid w:val="00252FEC"/>
    <w:rPr>
      <w:color w:val="0000FF"/>
      <w:u w:val="single"/>
    </w:rPr>
  </w:style>
  <w:style w:type="character" w:styleId="UyteHipercze">
    <w:name w:val="FollowedHyperlink"/>
    <w:rsid w:val="00252FEC"/>
    <w:rPr>
      <w:color w:val="800080"/>
      <w:u w:val="single"/>
    </w:rPr>
  </w:style>
  <w:style w:type="character" w:customStyle="1" w:styleId="WW8Num27z1">
    <w:name w:val="WW8Num27z1"/>
    <w:rsid w:val="00252FEC"/>
    <w:rPr>
      <w:rFonts w:ascii="OpenSymbol" w:hAnsi="OpenSymbol" w:cs="OpenSymbol"/>
    </w:rPr>
  </w:style>
  <w:style w:type="character" w:customStyle="1" w:styleId="WW8Num27z2">
    <w:name w:val="WW8Num27z2"/>
    <w:rsid w:val="00252FEC"/>
  </w:style>
  <w:style w:type="character" w:customStyle="1" w:styleId="WW8Num27z3">
    <w:name w:val="WW8Num27z3"/>
    <w:rsid w:val="00252FEC"/>
  </w:style>
  <w:style w:type="character" w:customStyle="1" w:styleId="WW8Num27z4">
    <w:name w:val="WW8Num27z4"/>
    <w:rsid w:val="00252FEC"/>
  </w:style>
  <w:style w:type="character" w:customStyle="1" w:styleId="WW8Num27z5">
    <w:name w:val="WW8Num27z5"/>
    <w:rsid w:val="00252FEC"/>
  </w:style>
  <w:style w:type="character" w:customStyle="1" w:styleId="WW8Num27z6">
    <w:name w:val="WW8Num27z6"/>
    <w:rsid w:val="00252FEC"/>
  </w:style>
  <w:style w:type="character" w:customStyle="1" w:styleId="WW8Num27z7">
    <w:name w:val="WW8Num27z7"/>
    <w:rsid w:val="00252FEC"/>
  </w:style>
  <w:style w:type="character" w:customStyle="1" w:styleId="WW8Num27z8">
    <w:name w:val="WW8Num27z8"/>
    <w:rsid w:val="00252FEC"/>
  </w:style>
  <w:style w:type="character" w:customStyle="1" w:styleId="Domylnaczcionkaakapitu2">
    <w:name w:val="Domyślna czcionka akapitu2"/>
    <w:rsid w:val="00252FEC"/>
  </w:style>
  <w:style w:type="character" w:styleId="Uwydatnienie">
    <w:name w:val="Emphasis"/>
    <w:qFormat/>
    <w:rsid w:val="00252FEC"/>
    <w:rPr>
      <w:i/>
      <w:iCs/>
    </w:rPr>
  </w:style>
  <w:style w:type="character" w:customStyle="1" w:styleId="st1">
    <w:name w:val="st1"/>
    <w:rsid w:val="00252FEC"/>
    <w:rPr>
      <w:rFonts w:cs="Times New Roman"/>
    </w:rPr>
  </w:style>
  <w:style w:type="character" w:customStyle="1" w:styleId="WW8Num26z1">
    <w:name w:val="WW8Num26z1"/>
    <w:rsid w:val="00252FEC"/>
  </w:style>
  <w:style w:type="character" w:customStyle="1" w:styleId="WW8Num26z2">
    <w:name w:val="WW8Num26z2"/>
    <w:rsid w:val="00252FEC"/>
  </w:style>
  <w:style w:type="character" w:customStyle="1" w:styleId="WW8Num26z3">
    <w:name w:val="WW8Num26z3"/>
    <w:rsid w:val="00252FEC"/>
  </w:style>
  <w:style w:type="character" w:customStyle="1" w:styleId="WW8Num26z4">
    <w:name w:val="WW8Num26z4"/>
    <w:rsid w:val="00252FEC"/>
  </w:style>
  <w:style w:type="character" w:customStyle="1" w:styleId="WW8Num26z5">
    <w:name w:val="WW8Num26z5"/>
    <w:rsid w:val="00252FEC"/>
  </w:style>
  <w:style w:type="character" w:customStyle="1" w:styleId="WW8Num26z6">
    <w:name w:val="WW8Num26z6"/>
    <w:rsid w:val="00252FEC"/>
  </w:style>
  <w:style w:type="character" w:customStyle="1" w:styleId="WW8Num26z7">
    <w:name w:val="WW8Num26z7"/>
    <w:rsid w:val="00252FEC"/>
  </w:style>
  <w:style w:type="character" w:customStyle="1" w:styleId="WW8Num26z8">
    <w:name w:val="WW8Num26z8"/>
    <w:rsid w:val="00252FEC"/>
  </w:style>
  <w:style w:type="character" w:customStyle="1" w:styleId="Symbolewypunktowania">
    <w:name w:val="Symbole wypunktowania"/>
    <w:rsid w:val="00252FEC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52FEC"/>
  </w:style>
  <w:style w:type="character" w:customStyle="1" w:styleId="Domylnaczcionkaakapitu3">
    <w:name w:val="Domyślna czcionka akapitu3"/>
    <w:rsid w:val="00252FEC"/>
  </w:style>
  <w:style w:type="character" w:customStyle="1" w:styleId="Odwoaniedokomentarza1">
    <w:name w:val="Odwołanie do komentarza1"/>
    <w:rsid w:val="00252FEC"/>
    <w:rPr>
      <w:sz w:val="16"/>
      <w:szCs w:val="16"/>
    </w:rPr>
  </w:style>
  <w:style w:type="paragraph" w:customStyle="1" w:styleId="Nagwek1">
    <w:name w:val="Nagłówek1"/>
    <w:basedOn w:val="Normalny"/>
    <w:next w:val="Tekstpodstawowy"/>
    <w:rsid w:val="00252FE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252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252FEC"/>
  </w:style>
  <w:style w:type="paragraph" w:customStyle="1" w:styleId="Podpis1">
    <w:name w:val="Podpis1"/>
    <w:basedOn w:val="Normalny"/>
    <w:rsid w:val="00252FE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52FEC"/>
    <w:pPr>
      <w:suppressLineNumbers/>
    </w:pPr>
  </w:style>
  <w:style w:type="paragraph" w:customStyle="1" w:styleId="Tekstpodstawowy31">
    <w:name w:val="Tekst podstawowy 31"/>
    <w:basedOn w:val="Normalny"/>
    <w:rsid w:val="00252FEC"/>
    <w:pPr>
      <w:autoSpaceDE w:val="0"/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podstawowy21">
    <w:name w:val="Tekst podstawowy 21"/>
    <w:basedOn w:val="Normalny"/>
    <w:rsid w:val="00252FEC"/>
    <w:pPr>
      <w:spacing w:after="120" w:line="480" w:lineRule="auto"/>
    </w:pPr>
  </w:style>
  <w:style w:type="paragraph" w:styleId="NormalnyWeb">
    <w:name w:val="Normal (Web)"/>
    <w:basedOn w:val="Normalny"/>
    <w:rsid w:val="00252FEC"/>
    <w:pPr>
      <w:spacing w:before="100" w:after="10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2FEC"/>
    <w:pPr>
      <w:ind w:left="720"/>
      <w:jc w:val="both"/>
    </w:pPr>
    <w:rPr>
      <w:rFonts w:ascii="Arial" w:hAnsi="Arial" w:cs="Arial"/>
      <w:b/>
    </w:rPr>
  </w:style>
  <w:style w:type="paragraph" w:customStyle="1" w:styleId="Tekstpodstawowywcity21">
    <w:name w:val="Tekst podstawowy wcięty 21"/>
    <w:basedOn w:val="Normalny"/>
    <w:rsid w:val="00252FEC"/>
    <w:pPr>
      <w:spacing w:line="360" w:lineRule="auto"/>
      <w:ind w:left="705" w:hanging="705"/>
      <w:jc w:val="both"/>
    </w:pPr>
    <w:rPr>
      <w:rFonts w:ascii="Arial" w:hAnsi="Arial" w:cs="Arial"/>
      <w:szCs w:val="20"/>
    </w:rPr>
  </w:style>
  <w:style w:type="paragraph" w:customStyle="1" w:styleId="Default">
    <w:name w:val="Default"/>
    <w:rsid w:val="00252F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52FEC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252FEC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rsid w:val="00252FEC"/>
    <w:pPr>
      <w:spacing w:after="120"/>
      <w:ind w:left="283"/>
    </w:pPr>
    <w:rPr>
      <w:rFonts w:eastAsia="Lucida Sans Unicod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2FEC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252FEC"/>
    <w:pPr>
      <w:suppressLineNumbers/>
    </w:pPr>
  </w:style>
  <w:style w:type="paragraph" w:customStyle="1" w:styleId="Tekstpodstawowy22">
    <w:name w:val="Tekst podstawowy 22"/>
    <w:basedOn w:val="Normalny"/>
    <w:rsid w:val="00252FEC"/>
    <w:pPr>
      <w:widowControl/>
      <w:jc w:val="center"/>
    </w:pPr>
    <w:rPr>
      <w:rFonts w:eastAsia="Times New Roman" w:cs="Times New Roman"/>
      <w:b/>
      <w:sz w:val="40"/>
      <w:szCs w:val="20"/>
      <w:lang w:eastAsia="ar-SA" w:bidi="ar-SA"/>
    </w:rPr>
  </w:style>
  <w:style w:type="paragraph" w:customStyle="1" w:styleId="Akapitzlist1">
    <w:name w:val="Akapit z listą1"/>
    <w:basedOn w:val="Normalny"/>
    <w:rsid w:val="00252FEC"/>
    <w:pPr>
      <w:ind w:left="720"/>
    </w:pPr>
  </w:style>
  <w:style w:type="paragraph" w:styleId="Tytu">
    <w:name w:val="Title"/>
    <w:basedOn w:val="Normalny"/>
    <w:next w:val="Podtytu"/>
    <w:link w:val="TytuZnak"/>
    <w:qFormat/>
    <w:rsid w:val="00252FEC"/>
    <w:pPr>
      <w:overflowPunct w:val="0"/>
      <w:autoSpaceDE w:val="0"/>
      <w:jc w:val="center"/>
      <w:textAlignment w:val="baseline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52FEC"/>
    <w:rPr>
      <w:rFonts w:ascii="Times New Roman" w:eastAsia="SimSun" w:hAnsi="Times New Roman" w:cs="Mangal"/>
      <w:b/>
      <w:kern w:val="1"/>
      <w:sz w:val="28"/>
      <w:szCs w:val="20"/>
      <w:lang w:eastAsia="hi-IN" w:bidi="hi-IN"/>
    </w:rPr>
  </w:style>
  <w:style w:type="paragraph" w:customStyle="1" w:styleId="Nagwektabeli">
    <w:name w:val="Nagłówek tabeli"/>
    <w:basedOn w:val="Zawartotabeli"/>
    <w:rsid w:val="00252FEC"/>
    <w:pPr>
      <w:jc w:val="center"/>
    </w:pPr>
    <w:rPr>
      <w:b/>
      <w:bCs/>
    </w:rPr>
  </w:style>
  <w:style w:type="paragraph" w:customStyle="1" w:styleId="Tekstpodstawowy25">
    <w:name w:val="Tekst podstawowy 25"/>
    <w:basedOn w:val="Normalny"/>
    <w:rsid w:val="00252FEC"/>
    <w:pPr>
      <w:jc w:val="center"/>
    </w:pPr>
    <w:rPr>
      <w:b/>
      <w:sz w:val="40"/>
      <w:szCs w:val="20"/>
    </w:rPr>
  </w:style>
  <w:style w:type="paragraph" w:customStyle="1" w:styleId="Tekstpodstawowy24">
    <w:name w:val="Tekst podstawowy 24"/>
    <w:basedOn w:val="Normalny"/>
    <w:rsid w:val="00252FEC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252FEC"/>
    <w:pPr>
      <w:jc w:val="center"/>
    </w:pPr>
    <w:rPr>
      <w:b/>
      <w:sz w:val="40"/>
    </w:rPr>
  </w:style>
  <w:style w:type="paragraph" w:styleId="Stopka">
    <w:name w:val="footer"/>
    <w:basedOn w:val="Normalny"/>
    <w:link w:val="StopkaZnak"/>
    <w:uiPriority w:val="99"/>
    <w:rsid w:val="00252FEC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rsid w:val="00252FEC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252FEC"/>
    <w:rPr>
      <w:color w:val="605E5C"/>
      <w:shd w:val="clear" w:color="auto" w:fill="E1DFDD"/>
    </w:rPr>
  </w:style>
  <w:style w:type="paragraph" w:customStyle="1" w:styleId="Standard">
    <w:name w:val="Standard"/>
    <w:rsid w:val="00252FEC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Akapitzlist10">
    <w:name w:val="Akapit z listą1"/>
    <w:basedOn w:val="Normalny"/>
    <w:rsid w:val="00252FEC"/>
    <w:pPr>
      <w:widowControl/>
      <w:ind w:left="720"/>
    </w:pPr>
    <w:rPr>
      <w:rFonts w:eastAsia="Calibri" w:cs="Times New Roman"/>
      <w:kern w:val="0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FE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FE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Pogrubienie">
    <w:name w:val="Strong"/>
    <w:qFormat/>
    <w:rsid w:val="00252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.ufniarska@mzuk.sosnowie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4945</Words>
  <Characters>29673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Golonka</dc:creator>
  <cp:keywords/>
  <dc:description/>
  <cp:lastModifiedBy>Violetta Błasiak</cp:lastModifiedBy>
  <cp:revision>45</cp:revision>
  <cp:lastPrinted>2020-12-10T08:13:00Z</cp:lastPrinted>
  <dcterms:created xsi:type="dcterms:W3CDTF">2020-11-16T10:46:00Z</dcterms:created>
  <dcterms:modified xsi:type="dcterms:W3CDTF">2020-12-10T08:16:00Z</dcterms:modified>
</cp:coreProperties>
</file>